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96678" w14:textId="77777777" w:rsidR="00A27F7B" w:rsidRDefault="00A27F7B" w:rsidP="00A27F7B">
      <w:pPr>
        <w:pageBreakBefore/>
        <w:spacing w:after="360"/>
        <w:ind w:left="5664"/>
        <w:jc w:val="right"/>
      </w:pPr>
      <w:r>
        <w:rPr>
          <w:rFonts w:cs="Arial"/>
          <w:b/>
          <w:color w:val="000000"/>
          <w:szCs w:val="20"/>
          <w:lang w:eastAsia="ar-SA"/>
        </w:rPr>
        <w:t>Załącznik nr 2 do zapytania cenowego</w:t>
      </w:r>
    </w:p>
    <w:p w14:paraId="51BCCC0E" w14:textId="0F3E054D" w:rsidR="00A27F7B" w:rsidRPr="00B84010" w:rsidRDefault="00A27F7B" w:rsidP="00680FC0">
      <w:pPr>
        <w:spacing w:after="80"/>
        <w:jc w:val="center"/>
      </w:pPr>
      <w:r>
        <w:rPr>
          <w:rFonts w:cs="Arial"/>
          <w:b/>
          <w:color w:val="000000"/>
          <w:szCs w:val="24"/>
        </w:rPr>
        <w:t>Projekt  umowy</w:t>
      </w:r>
    </w:p>
    <w:p w14:paraId="06AD8CB7" w14:textId="671B885D" w:rsidR="00745FE3" w:rsidRPr="00745FE3" w:rsidRDefault="00D31835" w:rsidP="00745FE3">
      <w:pPr>
        <w:tabs>
          <w:tab w:val="center" w:pos="4253"/>
        </w:tabs>
        <w:spacing w:after="100"/>
        <w:ind w:right="141"/>
        <w:rPr>
          <w:rFonts w:cs="Arial"/>
          <w:szCs w:val="20"/>
        </w:rPr>
      </w:pPr>
      <w:r w:rsidRPr="00D31835">
        <w:rPr>
          <w:bCs/>
          <w:szCs w:val="20"/>
        </w:rPr>
        <w:t>Zawarta w dniu ……………</w:t>
      </w:r>
      <w:r w:rsidR="00615B95">
        <w:rPr>
          <w:bCs/>
          <w:szCs w:val="20"/>
        </w:rPr>
        <w:t xml:space="preserve"> </w:t>
      </w:r>
      <w:r w:rsidRPr="00D31835">
        <w:rPr>
          <w:bCs/>
          <w:szCs w:val="20"/>
        </w:rPr>
        <w:t>20</w:t>
      </w:r>
      <w:r w:rsidR="00336230">
        <w:rPr>
          <w:bCs/>
          <w:szCs w:val="20"/>
        </w:rPr>
        <w:t>…..</w:t>
      </w:r>
      <w:r w:rsidR="00745FE3">
        <w:rPr>
          <w:bCs/>
          <w:szCs w:val="20"/>
        </w:rPr>
        <w:t xml:space="preserve"> </w:t>
      </w:r>
      <w:r w:rsidRPr="00D31835">
        <w:rPr>
          <w:bCs/>
          <w:szCs w:val="20"/>
        </w:rPr>
        <w:t xml:space="preserve">roku pomiędzy </w:t>
      </w:r>
      <w:r w:rsidRPr="00D31835">
        <w:rPr>
          <w:szCs w:val="20"/>
        </w:rPr>
        <w:t>Gminą Miasta Radomia, ulica</w:t>
      </w:r>
      <w:r w:rsidRPr="00D31835">
        <w:rPr>
          <w:b/>
          <w:szCs w:val="20"/>
        </w:rPr>
        <w:t xml:space="preserve"> </w:t>
      </w:r>
      <w:r w:rsidRPr="00D31835">
        <w:rPr>
          <w:szCs w:val="20"/>
        </w:rPr>
        <w:t>Jana Kilińskiego 30, 26-600 Radom, NIP: 7962817529, REGON: 670223451</w:t>
      </w:r>
      <w:r w:rsidRPr="00D31835">
        <w:rPr>
          <w:rFonts w:cs="Arial"/>
          <w:szCs w:val="20"/>
        </w:rPr>
        <w:t xml:space="preserve"> w ramach działalności </w:t>
      </w:r>
      <w:r w:rsidRPr="00D31835">
        <w:rPr>
          <w:rFonts w:cs="Arial"/>
          <w:b/>
          <w:bCs/>
          <w:szCs w:val="20"/>
        </w:rPr>
        <w:t>Środowiskowego</w:t>
      </w:r>
      <w:r w:rsidRPr="00D31835">
        <w:rPr>
          <w:rFonts w:cs="Arial"/>
          <w:szCs w:val="20"/>
        </w:rPr>
        <w:t xml:space="preserve"> </w:t>
      </w:r>
      <w:r w:rsidRPr="00D31835">
        <w:rPr>
          <w:rFonts w:cs="Arial"/>
          <w:b/>
          <w:szCs w:val="20"/>
        </w:rPr>
        <w:t>Domu Samopomocy w Radomiu, ul. Dzierzkowsk</w:t>
      </w:r>
      <w:r w:rsidR="00F048FA">
        <w:rPr>
          <w:rFonts w:cs="Arial"/>
          <w:b/>
          <w:szCs w:val="20"/>
        </w:rPr>
        <w:t>a</w:t>
      </w:r>
      <w:r w:rsidRPr="00D31835">
        <w:rPr>
          <w:rFonts w:cs="Arial"/>
          <w:b/>
          <w:szCs w:val="20"/>
        </w:rPr>
        <w:t xml:space="preserve"> 9, 26-600 Radom </w:t>
      </w:r>
      <w:r w:rsidRPr="00D31835">
        <w:rPr>
          <w:rFonts w:cs="Arial"/>
          <w:szCs w:val="20"/>
        </w:rPr>
        <w:t>w imieniu i na rzecz, której działa</w:t>
      </w:r>
      <w:r w:rsidR="00745FE3" w:rsidRPr="00745FE3">
        <w:rPr>
          <w:rFonts w:cs="Arial"/>
          <w:szCs w:val="20"/>
        </w:rPr>
        <w:t xml:space="preserve">  </w:t>
      </w:r>
      <w:bookmarkStart w:id="0" w:name="_Hlk116908496"/>
      <w:r w:rsidR="00745FE3" w:rsidRPr="00745FE3">
        <w:rPr>
          <w:rFonts w:cs="Arial"/>
          <w:szCs w:val="20"/>
        </w:rPr>
        <w:t>Leszek Bartosiak – Dyrektor Miejskiego Centrum Usług Wspólnych w Radomiu, z siedzibą w Radomiu, przy ul. Pułaskiego 9 – na podstawie udzielonego przez Prezydenta Miasta Radomia pełnomocnictwa Nr </w:t>
      </w:r>
      <w:r w:rsidR="00AD3013">
        <w:rPr>
          <w:rFonts w:cs="Arial"/>
          <w:szCs w:val="20"/>
        </w:rPr>
        <w:t>………………</w:t>
      </w:r>
      <w:r w:rsidR="00745FE3" w:rsidRPr="00745FE3">
        <w:rPr>
          <w:rFonts w:cs="Arial"/>
          <w:szCs w:val="20"/>
        </w:rPr>
        <w:t xml:space="preserve"> z dnia </w:t>
      </w:r>
      <w:r w:rsidR="00AD3013">
        <w:rPr>
          <w:rFonts w:cs="Arial"/>
          <w:szCs w:val="20"/>
        </w:rPr>
        <w:t>……………………..</w:t>
      </w:r>
    </w:p>
    <w:bookmarkEnd w:id="0"/>
    <w:p w14:paraId="6C0C0423" w14:textId="2E93C213" w:rsidR="00A27F7B" w:rsidRDefault="00A27F7B" w:rsidP="00615B95">
      <w:pPr>
        <w:tabs>
          <w:tab w:val="center" w:pos="4253"/>
        </w:tabs>
      </w:pPr>
      <w:r>
        <w:rPr>
          <w:rFonts w:cs="Arial"/>
          <w:szCs w:val="20"/>
        </w:rPr>
        <w:t xml:space="preserve">zwaną w dalszej części umowy </w:t>
      </w:r>
      <w:r>
        <w:rPr>
          <w:rFonts w:cs="Arial"/>
          <w:b/>
          <w:szCs w:val="20"/>
        </w:rPr>
        <w:t>Zamawiającym,</w:t>
      </w:r>
    </w:p>
    <w:p w14:paraId="2407A582" w14:textId="77777777" w:rsidR="00A27F7B" w:rsidRDefault="00A27F7B" w:rsidP="00A27F7B">
      <w:r>
        <w:rPr>
          <w:rFonts w:cs="Arial"/>
          <w:b/>
          <w:szCs w:val="20"/>
        </w:rPr>
        <w:t>a  …………………………….</w:t>
      </w:r>
    </w:p>
    <w:p w14:paraId="54652A31" w14:textId="77777777" w:rsidR="00A27F7B" w:rsidRDefault="00A27F7B" w:rsidP="00A27F7B">
      <w:r>
        <w:rPr>
          <w:rFonts w:cs="Arial"/>
          <w:b/>
          <w:szCs w:val="20"/>
        </w:rPr>
        <w:t xml:space="preserve">NIP: ……………………, Regon: …………….. , </w:t>
      </w:r>
    </w:p>
    <w:p w14:paraId="48107BF5" w14:textId="77777777" w:rsidR="00A27F7B" w:rsidRDefault="00A27F7B" w:rsidP="00A27F7B">
      <w:r>
        <w:rPr>
          <w:rFonts w:cs="Arial"/>
          <w:b/>
          <w:szCs w:val="20"/>
        </w:rPr>
        <w:t>reprezentowanym przez: ……………………….</w:t>
      </w:r>
    </w:p>
    <w:p w14:paraId="3B703DE5" w14:textId="77777777" w:rsidR="00A27F7B" w:rsidRDefault="00A27F7B" w:rsidP="00A27F7B">
      <w:pPr>
        <w:rPr>
          <w:rFonts w:cs="Arial"/>
          <w:b/>
          <w:szCs w:val="20"/>
        </w:rPr>
      </w:pPr>
      <w:r>
        <w:rPr>
          <w:rFonts w:cs="Arial"/>
          <w:szCs w:val="20"/>
        </w:rPr>
        <w:t xml:space="preserve">zwanym dalej </w:t>
      </w:r>
      <w:r>
        <w:rPr>
          <w:rFonts w:cs="Arial"/>
          <w:b/>
          <w:szCs w:val="20"/>
        </w:rPr>
        <w:t>Wykonawcą.</w:t>
      </w:r>
    </w:p>
    <w:p w14:paraId="5C035680" w14:textId="77777777" w:rsidR="00A27F7B" w:rsidRDefault="00A27F7B" w:rsidP="00A27F7B">
      <w:pPr>
        <w:rPr>
          <w:rFonts w:cs="Arial"/>
          <w:b/>
          <w:szCs w:val="20"/>
        </w:rPr>
      </w:pPr>
    </w:p>
    <w:p w14:paraId="20FB94AB" w14:textId="5AD8F128" w:rsidR="00306433" w:rsidRPr="00AC5DBA" w:rsidRDefault="00A27F7B" w:rsidP="00AC5DBA">
      <w:pPr>
        <w:autoSpaceDN w:val="0"/>
        <w:spacing w:after="240" w:line="240" w:lineRule="auto"/>
        <w:textAlignment w:val="baseline"/>
        <w:rPr>
          <w:kern w:val="3"/>
        </w:rPr>
      </w:pPr>
      <w:r w:rsidRPr="00E04D56">
        <w:rPr>
          <w:rFonts w:cs="Arial"/>
          <w:i/>
          <w:kern w:val="3"/>
          <w:szCs w:val="20"/>
        </w:rPr>
        <w:t>Niniejszą umowę strony zawierają bez stosowania przepisów ustawy z dnia 11 września 2019 roku - Prawo zamówień publicznych (tj. Dz.U. 202</w:t>
      </w:r>
      <w:r w:rsidR="00E110F7">
        <w:rPr>
          <w:rFonts w:cs="Arial"/>
          <w:i/>
          <w:kern w:val="3"/>
          <w:szCs w:val="20"/>
        </w:rPr>
        <w:t>4</w:t>
      </w:r>
      <w:r w:rsidRPr="00E04D56">
        <w:rPr>
          <w:rFonts w:cs="Arial"/>
          <w:i/>
          <w:kern w:val="3"/>
          <w:szCs w:val="20"/>
        </w:rPr>
        <w:t xml:space="preserve"> poz. 1</w:t>
      </w:r>
      <w:r w:rsidR="00E110F7">
        <w:rPr>
          <w:rFonts w:cs="Arial"/>
          <w:i/>
          <w:kern w:val="3"/>
          <w:szCs w:val="20"/>
        </w:rPr>
        <w:t>320</w:t>
      </w:r>
      <w:r w:rsidR="00AD3013">
        <w:rPr>
          <w:rFonts w:cs="Arial"/>
          <w:i/>
          <w:kern w:val="3"/>
          <w:szCs w:val="20"/>
        </w:rPr>
        <w:t xml:space="preserve"> z póżn.zm.</w:t>
      </w:r>
      <w:r w:rsidRPr="00E04D56">
        <w:rPr>
          <w:rFonts w:cs="Arial"/>
          <w:i/>
          <w:kern w:val="3"/>
          <w:szCs w:val="20"/>
        </w:rPr>
        <w:t>) Wartość zamówienia jest niższa od kwoty 130 000,00 złotych o której mowa w art. 2 ust. 1 pkt. 1 ww. ustawy</w:t>
      </w:r>
      <w:r w:rsidR="00AC5DBA">
        <w:rPr>
          <w:rFonts w:cs="Arial"/>
          <w:b/>
          <w:kern w:val="3"/>
          <w:szCs w:val="20"/>
        </w:rPr>
        <w:t>.</w:t>
      </w:r>
    </w:p>
    <w:p w14:paraId="4B527673" w14:textId="77777777" w:rsidR="00A27F7B" w:rsidRPr="00384E2A" w:rsidRDefault="00A27F7B" w:rsidP="004C6C06">
      <w:pPr>
        <w:pStyle w:val="Akapitzlist2"/>
        <w:spacing w:after="60" w:line="276" w:lineRule="auto"/>
        <w:ind w:left="0"/>
        <w:contextualSpacing w:val="0"/>
        <w:jc w:val="center"/>
        <w:rPr>
          <w:sz w:val="20"/>
          <w:szCs w:val="20"/>
        </w:rPr>
      </w:pPr>
      <w:r w:rsidRPr="00384E2A">
        <w:rPr>
          <w:rFonts w:ascii="Arial" w:hAnsi="Arial" w:cs="Arial"/>
          <w:b/>
          <w:color w:val="000000"/>
          <w:sz w:val="20"/>
          <w:szCs w:val="20"/>
        </w:rPr>
        <w:t>§</w:t>
      </w:r>
      <w:r w:rsidRPr="00384E2A">
        <w:rPr>
          <w:rFonts w:cs="Arial"/>
          <w:b/>
          <w:color w:val="000000"/>
          <w:sz w:val="20"/>
          <w:szCs w:val="20"/>
        </w:rPr>
        <w:t xml:space="preserve">  </w:t>
      </w:r>
      <w:r w:rsidRPr="00384E2A">
        <w:rPr>
          <w:rFonts w:ascii="Arial" w:hAnsi="Arial" w:cs="Arial"/>
          <w:b/>
          <w:color w:val="000000"/>
          <w:sz w:val="20"/>
          <w:szCs w:val="20"/>
        </w:rPr>
        <w:t>1</w:t>
      </w:r>
    </w:p>
    <w:p w14:paraId="3596E468" w14:textId="69D2246C" w:rsidR="00A27F7B" w:rsidRPr="00B5736E" w:rsidRDefault="00A27F7B" w:rsidP="00A27F7B">
      <w:pPr>
        <w:numPr>
          <w:ilvl w:val="0"/>
          <w:numId w:val="5"/>
        </w:numPr>
        <w:spacing w:after="0"/>
        <w:rPr>
          <w:szCs w:val="20"/>
        </w:rPr>
      </w:pPr>
      <w:r w:rsidRPr="00384E2A">
        <w:rPr>
          <w:rFonts w:cs="Arial"/>
          <w:color w:val="000000"/>
          <w:szCs w:val="20"/>
        </w:rPr>
        <w:t xml:space="preserve">Przedmiotem </w:t>
      </w:r>
      <w:r w:rsidRPr="00384E2A">
        <w:rPr>
          <w:rFonts w:cs="Arial"/>
          <w:szCs w:val="20"/>
        </w:rPr>
        <w:t xml:space="preserve">umowy jest </w:t>
      </w:r>
      <w:r w:rsidRPr="00A4508B">
        <w:rPr>
          <w:szCs w:val="20"/>
        </w:rPr>
        <w:t>zakup</w:t>
      </w:r>
      <w:r>
        <w:rPr>
          <w:szCs w:val="20"/>
        </w:rPr>
        <w:t xml:space="preserve"> i dostawa</w:t>
      </w:r>
      <w:r w:rsidRPr="00A4508B">
        <w:rPr>
          <w:szCs w:val="20"/>
        </w:rPr>
        <w:t xml:space="preserve"> artykułów papierniczych</w:t>
      </w:r>
      <w:r>
        <w:rPr>
          <w:szCs w:val="20"/>
        </w:rPr>
        <w:t xml:space="preserve"> </w:t>
      </w:r>
      <w:r w:rsidR="00721E0F">
        <w:rPr>
          <w:szCs w:val="20"/>
        </w:rPr>
        <w:t>oraz</w:t>
      </w:r>
      <w:r>
        <w:rPr>
          <w:szCs w:val="20"/>
        </w:rPr>
        <w:t xml:space="preserve"> </w:t>
      </w:r>
      <w:r w:rsidRPr="00FE6DB7">
        <w:rPr>
          <w:bCs/>
          <w:szCs w:val="20"/>
        </w:rPr>
        <w:t>akcesoriów do urządzeń biurowych</w:t>
      </w:r>
      <w:r w:rsidR="00721E0F">
        <w:rPr>
          <w:bCs/>
          <w:szCs w:val="20"/>
        </w:rPr>
        <w:t xml:space="preserve"> </w:t>
      </w:r>
      <w:r w:rsidRPr="00384E2A">
        <w:rPr>
          <w:rFonts w:cs="Arial"/>
          <w:szCs w:val="20"/>
        </w:rPr>
        <w:t>wraz z transportem dla</w:t>
      </w:r>
      <w:r w:rsidR="00F048FA" w:rsidRPr="00F048FA">
        <w:rPr>
          <w:rFonts w:cs="Arial"/>
          <w:b/>
          <w:bCs/>
          <w:szCs w:val="20"/>
        </w:rPr>
        <w:t xml:space="preserve"> </w:t>
      </w:r>
      <w:r w:rsidR="00F048FA" w:rsidRPr="00D31835">
        <w:rPr>
          <w:rFonts w:cs="Arial"/>
          <w:b/>
          <w:bCs/>
          <w:szCs w:val="20"/>
        </w:rPr>
        <w:t>Środowiskowego</w:t>
      </w:r>
      <w:r w:rsidR="00F048FA" w:rsidRPr="00D31835">
        <w:rPr>
          <w:rFonts w:cs="Arial"/>
          <w:szCs w:val="20"/>
        </w:rPr>
        <w:t xml:space="preserve"> </w:t>
      </w:r>
      <w:r w:rsidR="00F048FA" w:rsidRPr="00D31835">
        <w:rPr>
          <w:rFonts w:cs="Arial"/>
          <w:b/>
          <w:szCs w:val="20"/>
        </w:rPr>
        <w:t>Domu Samopomocy w</w:t>
      </w:r>
      <w:r w:rsidR="00187C1A">
        <w:rPr>
          <w:rFonts w:cs="Arial"/>
          <w:b/>
          <w:szCs w:val="20"/>
        </w:rPr>
        <w:t xml:space="preserve"> </w:t>
      </w:r>
      <w:r w:rsidR="00F048FA" w:rsidRPr="00D31835">
        <w:rPr>
          <w:rFonts w:cs="Arial"/>
          <w:b/>
          <w:szCs w:val="20"/>
        </w:rPr>
        <w:t>Radomiu</w:t>
      </w:r>
      <w:r w:rsidR="00F048FA">
        <w:rPr>
          <w:rFonts w:cs="Arial"/>
          <w:b/>
          <w:szCs w:val="20"/>
        </w:rPr>
        <w:t>,</w:t>
      </w:r>
      <w:r w:rsidRPr="00384E2A">
        <w:rPr>
          <w:rFonts w:cs="Arial"/>
          <w:szCs w:val="20"/>
        </w:rPr>
        <w:t xml:space="preserve"> </w:t>
      </w:r>
      <w:r w:rsidR="00187C1A">
        <w:rPr>
          <w:rFonts w:cs="Arial"/>
          <w:szCs w:val="20"/>
        </w:rPr>
        <w:br/>
      </w:r>
      <w:r w:rsidRPr="00384E2A">
        <w:rPr>
          <w:rFonts w:cs="Arial"/>
          <w:b/>
          <w:bCs/>
          <w:szCs w:val="20"/>
          <w:lang w:eastAsia="ar-SA"/>
        </w:rPr>
        <w:t>ul.</w:t>
      </w:r>
      <w:r w:rsidR="00187C1A">
        <w:rPr>
          <w:rFonts w:cs="Arial"/>
          <w:b/>
          <w:bCs/>
          <w:szCs w:val="20"/>
          <w:lang w:eastAsia="ar-SA"/>
        </w:rPr>
        <w:t xml:space="preserve"> </w:t>
      </w:r>
      <w:r w:rsidR="00F048FA">
        <w:rPr>
          <w:rFonts w:cs="Arial"/>
          <w:b/>
          <w:bCs/>
          <w:szCs w:val="20"/>
          <w:lang w:eastAsia="ar-SA"/>
        </w:rPr>
        <w:t>Dzierzkowska</w:t>
      </w:r>
      <w:r w:rsidR="00187C1A">
        <w:rPr>
          <w:b/>
          <w:bCs/>
        </w:rPr>
        <w:t xml:space="preserve"> </w:t>
      </w:r>
      <w:r w:rsidRPr="007E0C56">
        <w:rPr>
          <w:b/>
          <w:bCs/>
        </w:rPr>
        <w:t>9</w:t>
      </w:r>
      <w:r w:rsidRPr="00384E2A">
        <w:rPr>
          <w:rFonts w:cs="Arial"/>
          <w:b/>
          <w:bCs/>
          <w:szCs w:val="20"/>
        </w:rPr>
        <w:t>, 26</w:t>
      </w:r>
      <w:r w:rsidRPr="00384E2A">
        <w:rPr>
          <w:rFonts w:cs="Arial"/>
          <w:b/>
          <w:bCs/>
          <w:szCs w:val="20"/>
        </w:rPr>
        <w:noBreakHyphen/>
        <w:t>600 Radom</w:t>
      </w:r>
      <w:r w:rsidRPr="00F13D5C">
        <w:rPr>
          <w:rFonts w:cs="Arial"/>
          <w:b/>
          <w:bCs/>
          <w:szCs w:val="20"/>
        </w:rPr>
        <w:t>.</w:t>
      </w:r>
    </w:p>
    <w:p w14:paraId="42418220" w14:textId="39A88B18" w:rsidR="00A27F7B" w:rsidRPr="004C6C06" w:rsidRDefault="00A27F7B" w:rsidP="00AC5DBA">
      <w:pPr>
        <w:pStyle w:val="Akapitzlist2"/>
        <w:numPr>
          <w:ilvl w:val="0"/>
          <w:numId w:val="5"/>
        </w:numPr>
        <w:spacing w:after="240" w:line="276" w:lineRule="auto"/>
        <w:ind w:left="357" w:hanging="357"/>
        <w:contextualSpacing w:val="0"/>
        <w:rPr>
          <w:sz w:val="20"/>
          <w:szCs w:val="20"/>
        </w:rPr>
      </w:pPr>
      <w:r w:rsidRPr="00F219FD">
        <w:rPr>
          <w:rFonts w:ascii="Arial" w:hAnsi="Arial" w:cs="Arial"/>
          <w:color w:val="000000"/>
          <w:sz w:val="20"/>
          <w:szCs w:val="20"/>
        </w:rPr>
        <w:t>Umowa zostaje</w:t>
      </w:r>
      <w:r w:rsidRPr="00384E2A">
        <w:rPr>
          <w:rFonts w:ascii="Arial" w:hAnsi="Arial" w:cs="Arial"/>
          <w:color w:val="000000"/>
          <w:sz w:val="20"/>
          <w:szCs w:val="20"/>
        </w:rPr>
        <w:t xml:space="preserve"> zawarta na czas określony </w:t>
      </w:r>
      <w:r w:rsidRPr="00384E2A">
        <w:rPr>
          <w:rFonts w:ascii="Arial" w:hAnsi="Arial" w:cs="Arial"/>
          <w:b/>
          <w:sz w:val="20"/>
          <w:szCs w:val="20"/>
        </w:rPr>
        <w:t>od dnia 01.0</w:t>
      </w:r>
      <w:r w:rsidR="00AD3013">
        <w:rPr>
          <w:rFonts w:ascii="Arial" w:hAnsi="Arial" w:cs="Arial"/>
          <w:b/>
          <w:sz w:val="20"/>
          <w:szCs w:val="20"/>
        </w:rPr>
        <w:t>1</w:t>
      </w:r>
      <w:r w:rsidRPr="00384E2A">
        <w:rPr>
          <w:rFonts w:ascii="Arial" w:hAnsi="Arial" w:cs="Arial"/>
          <w:b/>
          <w:sz w:val="20"/>
          <w:szCs w:val="20"/>
        </w:rPr>
        <w:t>.202</w:t>
      </w:r>
      <w:r w:rsidR="00AD3013">
        <w:rPr>
          <w:rFonts w:ascii="Arial" w:hAnsi="Arial" w:cs="Arial"/>
          <w:b/>
          <w:sz w:val="20"/>
          <w:szCs w:val="20"/>
        </w:rPr>
        <w:t>6</w:t>
      </w:r>
      <w:r w:rsidRPr="00384E2A">
        <w:rPr>
          <w:rFonts w:ascii="Arial" w:hAnsi="Arial" w:cs="Arial"/>
          <w:b/>
          <w:sz w:val="20"/>
          <w:szCs w:val="20"/>
        </w:rPr>
        <w:t xml:space="preserve"> roku do dnia 3</w:t>
      </w:r>
      <w:r w:rsidR="00745FE3">
        <w:rPr>
          <w:rFonts w:ascii="Arial" w:hAnsi="Arial" w:cs="Arial"/>
          <w:b/>
          <w:sz w:val="20"/>
          <w:szCs w:val="20"/>
        </w:rPr>
        <w:t>1</w:t>
      </w:r>
      <w:r w:rsidRPr="00384E2A">
        <w:rPr>
          <w:rFonts w:ascii="Arial" w:hAnsi="Arial" w:cs="Arial"/>
          <w:b/>
          <w:sz w:val="20"/>
          <w:szCs w:val="20"/>
        </w:rPr>
        <w:t>.</w:t>
      </w:r>
      <w:r w:rsidR="00745FE3">
        <w:rPr>
          <w:rFonts w:ascii="Arial" w:hAnsi="Arial" w:cs="Arial"/>
          <w:b/>
          <w:sz w:val="20"/>
          <w:szCs w:val="20"/>
        </w:rPr>
        <w:t>12</w:t>
      </w:r>
      <w:r w:rsidRPr="00384E2A">
        <w:rPr>
          <w:rFonts w:ascii="Arial" w:hAnsi="Arial" w:cs="Arial"/>
          <w:b/>
          <w:sz w:val="20"/>
          <w:szCs w:val="20"/>
        </w:rPr>
        <w:t>.202</w:t>
      </w:r>
      <w:r w:rsidR="00AD3013">
        <w:rPr>
          <w:rFonts w:ascii="Arial" w:hAnsi="Arial" w:cs="Arial"/>
          <w:b/>
          <w:sz w:val="20"/>
          <w:szCs w:val="20"/>
        </w:rPr>
        <w:t>6</w:t>
      </w:r>
      <w:r w:rsidRPr="00384E2A">
        <w:rPr>
          <w:rFonts w:ascii="Arial" w:hAnsi="Arial" w:cs="Arial"/>
          <w:b/>
          <w:sz w:val="20"/>
          <w:szCs w:val="20"/>
        </w:rPr>
        <w:t xml:space="preserve"> roku.</w:t>
      </w:r>
    </w:p>
    <w:p w14:paraId="6629D4AC" w14:textId="6CCEBB9B" w:rsidR="00A27F7B" w:rsidRPr="00384E2A" w:rsidRDefault="002D79A2" w:rsidP="00AC5DBA">
      <w:pPr>
        <w:pStyle w:val="Akapitzlist2"/>
        <w:numPr>
          <w:ilvl w:val="0"/>
          <w:numId w:val="6"/>
        </w:numPr>
        <w:spacing w:after="60" w:line="276" w:lineRule="auto"/>
        <w:ind w:left="142" w:hanging="142"/>
        <w:contextualSpacing w:val="0"/>
        <w:jc w:val="center"/>
        <w:rPr>
          <w:sz w:val="20"/>
          <w:szCs w:val="20"/>
        </w:rPr>
      </w:pPr>
      <w:r>
        <w:rPr>
          <w:rFonts w:ascii="Arial" w:hAnsi="Arial" w:cs="Arial"/>
          <w:b/>
          <w:color w:val="000000"/>
          <w:sz w:val="20"/>
          <w:szCs w:val="20"/>
        </w:rPr>
        <w:t xml:space="preserve"> </w:t>
      </w:r>
      <w:r w:rsidR="00A27F7B" w:rsidRPr="00384E2A">
        <w:rPr>
          <w:rFonts w:ascii="Arial" w:hAnsi="Arial" w:cs="Arial"/>
          <w:b/>
          <w:color w:val="000000"/>
          <w:sz w:val="20"/>
          <w:szCs w:val="20"/>
        </w:rPr>
        <w:t>2</w:t>
      </w:r>
    </w:p>
    <w:p w14:paraId="6DD0BC86" w14:textId="1485B459" w:rsidR="00A27F7B" w:rsidRPr="00384E2A" w:rsidRDefault="00A27F7B" w:rsidP="00A27F7B">
      <w:pPr>
        <w:numPr>
          <w:ilvl w:val="0"/>
          <w:numId w:val="7"/>
        </w:numPr>
        <w:spacing w:after="0"/>
        <w:ind w:left="284" w:hanging="284"/>
        <w:rPr>
          <w:szCs w:val="20"/>
        </w:rPr>
      </w:pPr>
      <w:r w:rsidRPr="00384E2A">
        <w:rPr>
          <w:rFonts w:cs="Arial"/>
          <w:color w:val="000000"/>
          <w:szCs w:val="20"/>
        </w:rPr>
        <w:t xml:space="preserve">Ceny </w:t>
      </w:r>
      <w:r w:rsidRPr="00384E2A">
        <w:rPr>
          <w:rFonts w:cs="Arial"/>
          <w:szCs w:val="20"/>
        </w:rPr>
        <w:t>poszczególnych towarów oraz wartość zamówienia wyliczana będzie według cen hurtowych</w:t>
      </w:r>
      <w:r w:rsidRPr="00384E2A">
        <w:rPr>
          <w:rFonts w:cs="Arial"/>
          <w:color w:val="FF0000"/>
          <w:szCs w:val="20"/>
        </w:rPr>
        <w:t xml:space="preserve"> </w:t>
      </w:r>
      <w:r w:rsidRPr="00384E2A">
        <w:rPr>
          <w:rFonts w:cs="Arial"/>
          <w:szCs w:val="20"/>
        </w:rPr>
        <w:t xml:space="preserve">obowiązujących u Wykonawcy w dniu sprzedaży pomniejszonych o udzielony w ofercie </w:t>
      </w:r>
      <w:r w:rsidRPr="00B5736E">
        <w:rPr>
          <w:rFonts w:cs="Arial"/>
          <w:szCs w:val="20"/>
        </w:rPr>
        <w:t>z dnia</w:t>
      </w:r>
      <w:r w:rsidRPr="00384E2A">
        <w:rPr>
          <w:rFonts w:cs="Arial"/>
          <w:b/>
          <w:bCs/>
          <w:szCs w:val="20"/>
        </w:rPr>
        <w:t xml:space="preserve">  …</w:t>
      </w:r>
      <w:r w:rsidR="00615B95">
        <w:rPr>
          <w:rFonts w:cs="Arial"/>
          <w:b/>
          <w:bCs/>
          <w:szCs w:val="20"/>
        </w:rPr>
        <w:t>….</w:t>
      </w:r>
      <w:r w:rsidR="002E4330">
        <w:rPr>
          <w:rFonts w:cs="Arial"/>
          <w:szCs w:val="20"/>
        </w:rPr>
        <w:t> 202</w:t>
      </w:r>
      <w:r w:rsidR="00745FE3">
        <w:rPr>
          <w:rFonts w:cs="Arial"/>
          <w:szCs w:val="20"/>
        </w:rPr>
        <w:t>5</w:t>
      </w:r>
      <w:r w:rsidR="002E4330">
        <w:rPr>
          <w:rFonts w:cs="Arial"/>
          <w:szCs w:val="20"/>
        </w:rPr>
        <w:t> </w:t>
      </w:r>
      <w:r w:rsidRPr="00384E2A">
        <w:rPr>
          <w:rFonts w:cs="Arial"/>
          <w:szCs w:val="20"/>
        </w:rPr>
        <w:t>roku rabat tj.</w:t>
      </w:r>
      <w:r w:rsidRPr="00384E2A">
        <w:rPr>
          <w:rFonts w:cs="Arial"/>
          <w:b/>
          <w:bCs/>
          <w:szCs w:val="20"/>
        </w:rPr>
        <w:t xml:space="preserve"> …….</w:t>
      </w:r>
      <w:r w:rsidRPr="00384E2A">
        <w:rPr>
          <w:rFonts w:cs="Arial"/>
          <w:szCs w:val="20"/>
        </w:rPr>
        <w:t xml:space="preserve">% (słownie: </w:t>
      </w:r>
      <w:r>
        <w:rPr>
          <w:szCs w:val="20"/>
        </w:rPr>
        <w:t>……………………………………………………</w:t>
      </w:r>
      <w:r w:rsidRPr="00384E2A">
        <w:rPr>
          <w:rFonts w:cs="Arial"/>
          <w:szCs w:val="20"/>
        </w:rPr>
        <w:t>).</w:t>
      </w:r>
    </w:p>
    <w:p w14:paraId="7BDD4C0C" w14:textId="77777777" w:rsidR="00A27F7B" w:rsidRPr="00384E2A" w:rsidRDefault="00A27F7B" w:rsidP="00A27F7B">
      <w:pPr>
        <w:numPr>
          <w:ilvl w:val="0"/>
          <w:numId w:val="7"/>
        </w:numPr>
        <w:spacing w:after="0"/>
        <w:ind w:left="284" w:hanging="284"/>
        <w:rPr>
          <w:szCs w:val="20"/>
        </w:rPr>
      </w:pPr>
      <w:r w:rsidRPr="00384E2A">
        <w:rPr>
          <w:rFonts w:cs="Arial"/>
          <w:color w:val="000000"/>
          <w:szCs w:val="20"/>
        </w:rPr>
        <w:t xml:space="preserve">W okresie </w:t>
      </w:r>
      <w:r w:rsidRPr="00384E2A">
        <w:rPr>
          <w:rFonts w:cs="Arial"/>
          <w:szCs w:val="20"/>
        </w:rPr>
        <w:t>obowiązywania umowy rabat nie może ulec zmianie na niekorzyść Zamawiającego.</w:t>
      </w:r>
    </w:p>
    <w:p w14:paraId="73BB73CC" w14:textId="7392D162" w:rsidR="00A27F7B" w:rsidRPr="00384E2A" w:rsidRDefault="00A27F7B" w:rsidP="00A27F7B">
      <w:pPr>
        <w:numPr>
          <w:ilvl w:val="0"/>
          <w:numId w:val="7"/>
        </w:numPr>
        <w:spacing w:after="0"/>
        <w:ind w:left="284" w:hanging="284"/>
        <w:rPr>
          <w:szCs w:val="20"/>
        </w:rPr>
      </w:pPr>
      <w:r w:rsidRPr="00384E2A">
        <w:rPr>
          <w:rFonts w:cs="Arial"/>
          <w:color w:val="000000"/>
          <w:szCs w:val="20"/>
        </w:rPr>
        <w:t xml:space="preserve">Ceny, </w:t>
      </w:r>
      <w:r>
        <w:rPr>
          <w:rFonts w:cs="Arial"/>
          <w:color w:val="000000"/>
          <w:szCs w:val="20"/>
        </w:rPr>
        <w:t xml:space="preserve"> o </w:t>
      </w:r>
      <w:r w:rsidRPr="00384E2A">
        <w:rPr>
          <w:rFonts w:cs="Arial"/>
          <w:color w:val="000000"/>
          <w:szCs w:val="20"/>
        </w:rPr>
        <w:t xml:space="preserve">których mowa w ust. 1, zostały ustalone zgodnie z ustawą z dnia 9 maja 2014r. o informowaniu o cenach towarów i usług </w:t>
      </w:r>
      <w:bookmarkStart w:id="1" w:name="_Hlk134528784"/>
      <w:r w:rsidR="00615B95" w:rsidRPr="00615B95">
        <w:rPr>
          <w:rFonts w:cs="Arial"/>
          <w:color w:val="000000"/>
          <w:szCs w:val="20"/>
        </w:rPr>
        <w:t xml:space="preserve">(Dz. U. 2023 r. poz. 168) </w:t>
      </w:r>
      <w:bookmarkEnd w:id="1"/>
      <w:r w:rsidRPr="00384E2A">
        <w:rPr>
          <w:rFonts w:cs="Arial"/>
          <w:color w:val="000000"/>
          <w:szCs w:val="20"/>
        </w:rPr>
        <w:t>i zawierają wszelkie koszty, jakie ponosi Wykonawca w celu należytego spełnienia wszystkich obowiązków wynikających z niniejszej umowy, w szczególności:</w:t>
      </w:r>
    </w:p>
    <w:p w14:paraId="79565AA8" w14:textId="77777777" w:rsidR="00A27F7B" w:rsidRPr="00384E2A" w:rsidRDefault="00A27F7B" w:rsidP="00A27F7B">
      <w:pPr>
        <w:numPr>
          <w:ilvl w:val="0"/>
          <w:numId w:val="8"/>
        </w:numPr>
        <w:spacing w:after="0"/>
        <w:ind w:left="851" w:hanging="425"/>
        <w:rPr>
          <w:szCs w:val="20"/>
        </w:rPr>
      </w:pPr>
      <w:r w:rsidRPr="00384E2A">
        <w:rPr>
          <w:rFonts w:cs="Arial"/>
          <w:color w:val="000000"/>
          <w:szCs w:val="20"/>
        </w:rPr>
        <w:t>wartość towaru wraz z podatkiem VAT naliczonym zgodnie z obowiązującymi przepisami,</w:t>
      </w:r>
    </w:p>
    <w:p w14:paraId="313A6793" w14:textId="334B59A1" w:rsidR="00A27F7B" w:rsidRPr="004C6C06" w:rsidRDefault="00A27F7B" w:rsidP="00AC5DBA">
      <w:pPr>
        <w:numPr>
          <w:ilvl w:val="0"/>
          <w:numId w:val="8"/>
        </w:numPr>
        <w:spacing w:after="240"/>
        <w:ind w:left="850" w:hanging="425"/>
        <w:rPr>
          <w:szCs w:val="20"/>
        </w:rPr>
      </w:pPr>
      <w:r w:rsidRPr="00384E2A">
        <w:rPr>
          <w:rFonts w:cs="Arial"/>
          <w:color w:val="000000"/>
          <w:szCs w:val="20"/>
        </w:rPr>
        <w:t>koszty opakowania, oznakowania, transportu.</w:t>
      </w:r>
    </w:p>
    <w:p w14:paraId="28A45336" w14:textId="33692391" w:rsidR="00A27F7B" w:rsidRPr="00384E2A" w:rsidRDefault="00A27F7B" w:rsidP="00AC5DBA">
      <w:pPr>
        <w:spacing w:after="60"/>
        <w:jc w:val="center"/>
        <w:rPr>
          <w:szCs w:val="20"/>
        </w:rPr>
      </w:pPr>
      <w:r w:rsidRPr="00384E2A">
        <w:rPr>
          <w:rFonts w:cs="Arial"/>
          <w:b/>
          <w:color w:val="000000"/>
          <w:szCs w:val="20"/>
        </w:rPr>
        <w:t>§</w:t>
      </w:r>
      <w:r w:rsidR="002D79A2">
        <w:rPr>
          <w:rFonts w:cs="Arial"/>
          <w:b/>
          <w:color w:val="000000"/>
          <w:szCs w:val="20"/>
        </w:rPr>
        <w:t xml:space="preserve"> </w:t>
      </w:r>
      <w:r w:rsidRPr="00384E2A">
        <w:rPr>
          <w:rFonts w:cs="Arial"/>
          <w:b/>
          <w:color w:val="000000"/>
          <w:szCs w:val="20"/>
        </w:rPr>
        <w:t>3</w:t>
      </w:r>
    </w:p>
    <w:p w14:paraId="4516A1F0" w14:textId="456656ED" w:rsidR="002D79A2" w:rsidRDefault="00A27F7B" w:rsidP="00AC5DBA">
      <w:pPr>
        <w:spacing w:after="240"/>
        <w:rPr>
          <w:bCs/>
          <w:iCs/>
          <w:color w:val="000000"/>
          <w:szCs w:val="20"/>
        </w:rPr>
      </w:pPr>
      <w:r w:rsidRPr="00384E2A">
        <w:rPr>
          <w:bCs/>
          <w:iCs/>
          <w:color w:val="000000"/>
          <w:szCs w:val="20"/>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2E4330">
        <w:rPr>
          <w:bCs/>
          <w:iCs/>
          <w:color w:val="000000"/>
          <w:szCs w:val="20"/>
        </w:rPr>
        <w:t>Zamawiającemu</w:t>
      </w:r>
      <w:r w:rsidRPr="00384E2A">
        <w:rPr>
          <w:bCs/>
          <w:iCs/>
          <w:color w:val="000000"/>
          <w:szCs w:val="20"/>
        </w:rPr>
        <w:t xml:space="preserve"> wykazu asortyment</w:t>
      </w:r>
      <w:r>
        <w:rPr>
          <w:bCs/>
          <w:iCs/>
          <w:color w:val="000000"/>
          <w:szCs w:val="20"/>
        </w:rPr>
        <w:t>u,</w:t>
      </w:r>
      <w:r w:rsidRPr="00384E2A">
        <w:rPr>
          <w:bCs/>
          <w:iCs/>
          <w:color w:val="000000"/>
          <w:szCs w:val="20"/>
        </w:rPr>
        <w:t xml:space="preserve"> któr</w:t>
      </w:r>
      <w:r>
        <w:rPr>
          <w:bCs/>
          <w:iCs/>
          <w:color w:val="000000"/>
          <w:szCs w:val="20"/>
        </w:rPr>
        <w:t>ego</w:t>
      </w:r>
      <w:r w:rsidRPr="00384E2A">
        <w:rPr>
          <w:bCs/>
          <w:iCs/>
          <w:color w:val="000000"/>
          <w:szCs w:val="20"/>
        </w:rPr>
        <w:t xml:space="preserve"> dotyczy zmiana stawki podatku VAT z jednoczesnym wskazaniem prawidłowej stawki podatku VAT.</w:t>
      </w:r>
    </w:p>
    <w:p w14:paraId="4851BCA2" w14:textId="63864AEA" w:rsidR="00A27F7B" w:rsidRPr="00384E2A" w:rsidRDefault="002D79A2" w:rsidP="00AC5DBA">
      <w:pPr>
        <w:pStyle w:val="Akapitzlist2"/>
        <w:numPr>
          <w:ilvl w:val="0"/>
          <w:numId w:val="9"/>
        </w:numPr>
        <w:spacing w:after="60"/>
        <w:ind w:left="142" w:hanging="142"/>
        <w:contextualSpacing w:val="0"/>
        <w:jc w:val="center"/>
        <w:rPr>
          <w:sz w:val="20"/>
          <w:szCs w:val="20"/>
        </w:rPr>
      </w:pPr>
      <w:r>
        <w:rPr>
          <w:rFonts w:ascii="Arial" w:hAnsi="Arial" w:cs="Arial"/>
          <w:b/>
          <w:color w:val="000000"/>
          <w:sz w:val="20"/>
          <w:szCs w:val="20"/>
        </w:rPr>
        <w:t xml:space="preserve"> </w:t>
      </w:r>
      <w:r w:rsidR="00A27F7B" w:rsidRPr="00384E2A">
        <w:rPr>
          <w:rFonts w:ascii="Arial" w:hAnsi="Arial" w:cs="Arial"/>
          <w:b/>
          <w:color w:val="000000"/>
          <w:sz w:val="20"/>
          <w:szCs w:val="20"/>
        </w:rPr>
        <w:t>4</w:t>
      </w:r>
    </w:p>
    <w:p w14:paraId="5C90A8AA" w14:textId="01428263" w:rsidR="00A27F7B" w:rsidRPr="003A3F7D" w:rsidRDefault="00A27F7B" w:rsidP="00615B95">
      <w:pPr>
        <w:numPr>
          <w:ilvl w:val="0"/>
          <w:numId w:val="10"/>
        </w:numPr>
        <w:tabs>
          <w:tab w:val="left" w:pos="284"/>
        </w:tabs>
        <w:spacing w:after="0" w:line="240" w:lineRule="auto"/>
        <w:ind w:left="284" w:hanging="284"/>
        <w:rPr>
          <w:szCs w:val="20"/>
        </w:rPr>
      </w:pPr>
      <w:r w:rsidRPr="00384E2A">
        <w:rPr>
          <w:rFonts w:cs="Arial"/>
          <w:color w:val="000000"/>
          <w:szCs w:val="20"/>
        </w:rPr>
        <w:t>Zapłata należności następować będzie w terminie</w:t>
      </w:r>
      <w:r w:rsidR="00745FE3">
        <w:rPr>
          <w:rFonts w:cs="Arial"/>
          <w:color w:val="000000"/>
          <w:szCs w:val="20"/>
        </w:rPr>
        <w:t xml:space="preserve"> do</w:t>
      </w:r>
      <w:r w:rsidRPr="00384E2A">
        <w:rPr>
          <w:rFonts w:cs="Arial"/>
          <w:color w:val="000000"/>
          <w:szCs w:val="20"/>
        </w:rPr>
        <w:t xml:space="preserve"> 30 dni od daty złożenia w </w:t>
      </w:r>
      <w:r w:rsidR="00F048FA">
        <w:rPr>
          <w:rFonts w:cs="Arial"/>
          <w:color w:val="000000"/>
          <w:szCs w:val="20"/>
        </w:rPr>
        <w:t>Środowiskowym Domu Samopomocy</w:t>
      </w:r>
      <w:r w:rsidR="00306433">
        <w:rPr>
          <w:rFonts w:cs="Arial"/>
          <w:color w:val="000000"/>
          <w:szCs w:val="20"/>
        </w:rPr>
        <w:t xml:space="preserve"> </w:t>
      </w:r>
      <w:r w:rsidRPr="00384E2A">
        <w:rPr>
          <w:rFonts w:cs="Arial"/>
          <w:color w:val="000000"/>
          <w:szCs w:val="20"/>
        </w:rPr>
        <w:t xml:space="preserve">w Radomiu, </w:t>
      </w:r>
      <w:r w:rsidR="002E4330">
        <w:rPr>
          <w:rFonts w:cs="Arial"/>
          <w:color w:val="000000"/>
          <w:szCs w:val="20"/>
        </w:rPr>
        <w:t xml:space="preserve"> </w:t>
      </w:r>
      <w:r w:rsidRPr="00384E2A">
        <w:rPr>
          <w:rFonts w:cs="Arial"/>
          <w:color w:val="000000"/>
          <w:szCs w:val="20"/>
        </w:rPr>
        <w:t xml:space="preserve">ul. </w:t>
      </w:r>
      <w:r w:rsidR="00F048FA">
        <w:rPr>
          <w:rFonts w:cs="Arial"/>
          <w:color w:val="000000"/>
          <w:szCs w:val="20"/>
        </w:rPr>
        <w:t>Dzierzkowska 9</w:t>
      </w:r>
      <w:r w:rsidRPr="00384E2A">
        <w:rPr>
          <w:rFonts w:cs="Arial"/>
          <w:color w:val="000000"/>
          <w:szCs w:val="20"/>
        </w:rPr>
        <w:t>, oryginału prawidłowo wystawionej faktury, na konto Wykonawcy wskazane w niniejszej umowie. Termin płatności liczony jest od dnia następnego po dniu otrzymania faktury.</w:t>
      </w:r>
    </w:p>
    <w:p w14:paraId="34A36258" w14:textId="77777777" w:rsidR="00A27F7B" w:rsidRPr="00384E2A" w:rsidRDefault="00A27F7B" w:rsidP="00561653">
      <w:pPr>
        <w:pStyle w:val="Akapitzlist2"/>
        <w:spacing w:after="240" w:line="276" w:lineRule="auto"/>
        <w:ind w:left="284"/>
        <w:rPr>
          <w:rFonts w:ascii="Arial" w:hAnsi="Arial" w:cs="Arial"/>
          <w:b/>
          <w:color w:val="000000"/>
          <w:sz w:val="20"/>
          <w:szCs w:val="20"/>
        </w:rPr>
      </w:pPr>
    </w:p>
    <w:p w14:paraId="7B00999D" w14:textId="77777777" w:rsidR="00A27F7B" w:rsidRPr="00384E2A" w:rsidRDefault="00A27F7B" w:rsidP="00615B95">
      <w:pPr>
        <w:pStyle w:val="Akapitzlist2"/>
        <w:spacing w:after="120" w:line="276" w:lineRule="auto"/>
        <w:ind w:left="426" w:hanging="142"/>
        <w:contextualSpacing w:val="0"/>
        <w:rPr>
          <w:sz w:val="20"/>
          <w:szCs w:val="20"/>
        </w:rPr>
      </w:pPr>
      <w:r w:rsidRPr="00384E2A">
        <w:rPr>
          <w:rFonts w:ascii="Arial" w:hAnsi="Arial" w:cs="Arial"/>
          <w:b/>
          <w:color w:val="000000"/>
          <w:sz w:val="20"/>
          <w:szCs w:val="20"/>
        </w:rPr>
        <w:t>Nr konta……………………………………………………………………………………</w:t>
      </w:r>
    </w:p>
    <w:p w14:paraId="61121F75" w14:textId="1EF0B573" w:rsidR="00A27F7B" w:rsidRPr="00384E2A" w:rsidRDefault="00A27F7B" w:rsidP="00561653">
      <w:pPr>
        <w:pStyle w:val="Akapitzlist2"/>
        <w:numPr>
          <w:ilvl w:val="0"/>
          <w:numId w:val="10"/>
        </w:numPr>
        <w:spacing w:after="240" w:line="276" w:lineRule="auto"/>
        <w:ind w:left="284" w:hanging="295"/>
        <w:rPr>
          <w:sz w:val="20"/>
          <w:szCs w:val="20"/>
        </w:rPr>
      </w:pPr>
      <w:r w:rsidRPr="00384E2A">
        <w:rPr>
          <w:rFonts w:ascii="Arial" w:hAnsi="Arial" w:cs="Arial"/>
          <w:color w:val="000000"/>
          <w:sz w:val="20"/>
          <w:szCs w:val="20"/>
        </w:rPr>
        <w:lastRenderedPageBreak/>
        <w:t xml:space="preserve">W przypadku zmiany konta przez Wykonawcę, Zamawiający zostanie niezwłocznie </w:t>
      </w:r>
      <w:bookmarkStart w:id="2" w:name="_Hlk496101287"/>
      <w:r w:rsidRPr="00384E2A">
        <w:rPr>
          <w:rFonts w:ascii="Arial" w:hAnsi="Arial" w:cs="Arial"/>
          <w:color w:val="000000"/>
          <w:sz w:val="20"/>
          <w:szCs w:val="20"/>
        </w:rPr>
        <w:t>poinformowany pisemnie lub pocztą elektroniczną</w:t>
      </w:r>
      <w:bookmarkEnd w:id="2"/>
      <w:r w:rsidR="00615B95">
        <w:rPr>
          <w:rFonts w:ascii="Arial" w:hAnsi="Arial" w:cs="Arial"/>
          <w:color w:val="000000"/>
          <w:sz w:val="20"/>
          <w:szCs w:val="20"/>
        </w:rPr>
        <w:t xml:space="preserve"> </w:t>
      </w:r>
      <w:r w:rsidR="00615B95" w:rsidRPr="00046A9C">
        <w:rPr>
          <w:rFonts w:ascii="Arial" w:hAnsi="Arial" w:cs="Arial"/>
          <w:color w:val="000000"/>
          <w:sz w:val="20"/>
          <w:szCs w:val="20"/>
        </w:rPr>
        <w:t>e-mail: sekretariat@</w:t>
      </w:r>
      <w:r w:rsidR="00161D4F">
        <w:rPr>
          <w:rFonts w:ascii="Arial" w:hAnsi="Arial" w:cs="Arial"/>
          <w:color w:val="000000"/>
          <w:sz w:val="20"/>
          <w:szCs w:val="20"/>
        </w:rPr>
        <w:t>m</w:t>
      </w:r>
      <w:r w:rsidR="00615B95" w:rsidRPr="00046A9C">
        <w:rPr>
          <w:rFonts w:ascii="Arial" w:hAnsi="Arial" w:cs="Arial"/>
          <w:color w:val="000000"/>
          <w:sz w:val="20"/>
          <w:szCs w:val="20"/>
        </w:rPr>
        <w:t>cuw</w:t>
      </w:r>
      <w:r w:rsidR="00161D4F">
        <w:rPr>
          <w:rFonts w:ascii="Arial" w:hAnsi="Arial" w:cs="Arial"/>
          <w:color w:val="000000"/>
          <w:sz w:val="20"/>
          <w:szCs w:val="20"/>
        </w:rPr>
        <w:t>.</w:t>
      </w:r>
      <w:r w:rsidR="00615B95" w:rsidRPr="00046A9C">
        <w:rPr>
          <w:rFonts w:ascii="Arial" w:hAnsi="Arial" w:cs="Arial"/>
          <w:color w:val="000000"/>
          <w:sz w:val="20"/>
          <w:szCs w:val="20"/>
        </w:rPr>
        <w:t>radom.pl.</w:t>
      </w:r>
    </w:p>
    <w:p w14:paraId="0F4DBC6D" w14:textId="77777777" w:rsidR="00A27F7B" w:rsidRPr="00384E2A" w:rsidRDefault="00A27F7B" w:rsidP="00615B95">
      <w:pPr>
        <w:pStyle w:val="Akapitzlist2"/>
        <w:numPr>
          <w:ilvl w:val="0"/>
          <w:numId w:val="10"/>
        </w:numPr>
        <w:spacing w:after="120" w:line="276" w:lineRule="auto"/>
        <w:ind w:left="284" w:hanging="295"/>
        <w:contextualSpacing w:val="0"/>
        <w:rPr>
          <w:sz w:val="20"/>
          <w:szCs w:val="20"/>
        </w:rPr>
      </w:pPr>
      <w:r w:rsidRPr="00384E2A">
        <w:rPr>
          <w:rFonts w:ascii="Arial" w:hAnsi="Arial" w:cs="Arial"/>
          <w:color w:val="000000"/>
          <w:sz w:val="20"/>
          <w:szCs w:val="20"/>
        </w:rPr>
        <w:t>W związku z centralizacją rozliczeń podatku VAT Gminy Miasta Radomia i podległych jednostek organizacyjnych faktura za każdorazową dostawę partii towaru powinna być wystawiona w następujący sposób:</w:t>
      </w:r>
    </w:p>
    <w:p w14:paraId="34424ACF" w14:textId="77777777" w:rsidR="00A27F7B" w:rsidRPr="00384E2A" w:rsidRDefault="00A27F7B" w:rsidP="00615B95">
      <w:pPr>
        <w:spacing w:after="0"/>
        <w:ind w:left="284"/>
        <w:rPr>
          <w:szCs w:val="20"/>
        </w:rPr>
      </w:pPr>
      <w:r w:rsidRPr="00384E2A">
        <w:rPr>
          <w:rFonts w:cs="Arial"/>
          <w:b/>
          <w:color w:val="000000"/>
          <w:szCs w:val="20"/>
        </w:rPr>
        <w:t>Nabywca:</w:t>
      </w:r>
    </w:p>
    <w:p w14:paraId="6E3CBD4A" w14:textId="77777777" w:rsidR="00A27F7B" w:rsidRPr="00384E2A" w:rsidRDefault="00A27F7B" w:rsidP="00615B95">
      <w:pPr>
        <w:ind w:left="284"/>
        <w:rPr>
          <w:szCs w:val="20"/>
        </w:rPr>
      </w:pPr>
      <w:r w:rsidRPr="00384E2A">
        <w:rPr>
          <w:rFonts w:cs="Arial"/>
          <w:color w:val="000000"/>
          <w:szCs w:val="20"/>
        </w:rPr>
        <w:t>Gmina Miasta Radomia ul. Jana Kilińskiego 30, 26-600 Radom, NIP: 7962817529</w:t>
      </w:r>
    </w:p>
    <w:p w14:paraId="2B36B4C6" w14:textId="77777777" w:rsidR="00A27F7B" w:rsidRPr="00384E2A" w:rsidRDefault="00A27F7B" w:rsidP="00615B95">
      <w:pPr>
        <w:spacing w:after="0"/>
        <w:ind w:left="284"/>
        <w:rPr>
          <w:szCs w:val="20"/>
        </w:rPr>
      </w:pPr>
      <w:r w:rsidRPr="00384E2A">
        <w:rPr>
          <w:rFonts w:cs="Arial"/>
          <w:b/>
          <w:color w:val="000000"/>
          <w:szCs w:val="20"/>
        </w:rPr>
        <w:t>Odbiorca:</w:t>
      </w:r>
    </w:p>
    <w:p w14:paraId="6CC1D131" w14:textId="42A90B09" w:rsidR="00A27F7B" w:rsidRPr="005A28AC" w:rsidRDefault="00F048FA" w:rsidP="00615B95">
      <w:pPr>
        <w:ind w:left="284"/>
        <w:rPr>
          <w:bCs/>
          <w:szCs w:val="20"/>
        </w:rPr>
      </w:pPr>
      <w:r>
        <w:rPr>
          <w:rFonts w:cs="Arial"/>
          <w:bCs/>
          <w:color w:val="000000"/>
          <w:szCs w:val="20"/>
          <w:lang w:eastAsia="ar-SA"/>
        </w:rPr>
        <w:t>Środowiskowy Dom Samopomocy</w:t>
      </w:r>
      <w:r w:rsidR="00A27F7B" w:rsidRPr="005A28AC">
        <w:rPr>
          <w:rFonts w:cs="Arial"/>
          <w:bCs/>
          <w:color w:val="000000"/>
          <w:szCs w:val="20"/>
          <w:lang w:eastAsia="ar-SA"/>
        </w:rPr>
        <w:t xml:space="preserve">  w Radomiu, ul. </w:t>
      </w:r>
      <w:r>
        <w:rPr>
          <w:rFonts w:cs="Arial"/>
          <w:bCs/>
          <w:color w:val="000000"/>
          <w:szCs w:val="20"/>
          <w:lang w:eastAsia="ar-SA"/>
        </w:rPr>
        <w:t>Dzierzkowska</w:t>
      </w:r>
      <w:r w:rsidR="00A27F7B" w:rsidRPr="005A28AC">
        <w:rPr>
          <w:rFonts w:cs="Arial"/>
          <w:bCs/>
          <w:color w:val="000000"/>
          <w:szCs w:val="20"/>
          <w:lang w:eastAsia="ar-SA"/>
        </w:rPr>
        <w:t xml:space="preserve"> 9</w:t>
      </w:r>
      <w:r w:rsidR="00A27F7B" w:rsidRPr="005A28AC">
        <w:rPr>
          <w:rFonts w:cs="Arial"/>
          <w:bCs/>
          <w:color w:val="000000"/>
          <w:szCs w:val="20"/>
        </w:rPr>
        <w:t>, 26-600 Radom.</w:t>
      </w:r>
    </w:p>
    <w:p w14:paraId="628326A8" w14:textId="5E5D90B5" w:rsidR="00A27F7B" w:rsidRPr="00384E2A" w:rsidRDefault="00A27F7B" w:rsidP="00561653">
      <w:pPr>
        <w:numPr>
          <w:ilvl w:val="0"/>
          <w:numId w:val="10"/>
        </w:numPr>
        <w:spacing w:after="0"/>
        <w:ind w:left="284" w:hanging="284"/>
        <w:rPr>
          <w:szCs w:val="20"/>
        </w:rPr>
      </w:pPr>
      <w:r w:rsidRPr="00384E2A">
        <w:rPr>
          <w:rFonts w:cs="Arial"/>
          <w:color w:val="000000"/>
          <w:szCs w:val="20"/>
        </w:rPr>
        <w:t xml:space="preserve">Za datę zapłaty uważa się dzień obciążenia rachunku </w:t>
      </w:r>
      <w:r w:rsidR="002E4330">
        <w:rPr>
          <w:rFonts w:cs="Arial"/>
          <w:color w:val="000000"/>
          <w:szCs w:val="20"/>
        </w:rPr>
        <w:t>Zamawiającego</w:t>
      </w:r>
      <w:r w:rsidRPr="00384E2A">
        <w:rPr>
          <w:rFonts w:cs="Arial"/>
          <w:color w:val="000000"/>
          <w:szCs w:val="20"/>
        </w:rPr>
        <w:t xml:space="preserve"> kwotą należności. </w:t>
      </w:r>
    </w:p>
    <w:p w14:paraId="5C6EDD8F" w14:textId="77777777" w:rsidR="00A27F7B" w:rsidRPr="007112C5" w:rsidRDefault="00A27F7B" w:rsidP="00561653">
      <w:pPr>
        <w:pStyle w:val="Akapitzlist2"/>
        <w:numPr>
          <w:ilvl w:val="0"/>
          <w:numId w:val="10"/>
        </w:numPr>
        <w:spacing w:after="0" w:line="276" w:lineRule="auto"/>
        <w:ind w:left="284" w:hanging="295"/>
        <w:rPr>
          <w:sz w:val="20"/>
          <w:szCs w:val="20"/>
        </w:rPr>
      </w:pPr>
      <w:r w:rsidRPr="00384E2A">
        <w:rPr>
          <w:rFonts w:ascii="Arial" w:hAnsi="Arial" w:cs="Arial"/>
          <w:color w:val="000000"/>
          <w:sz w:val="20"/>
          <w:szCs w:val="20"/>
        </w:rPr>
        <w:t>Jeżeli przy dostawie towaru strony stwierdzą wady bądź braki przedmiotu zamówienia, terminem upoważniającym Wykonawcę do wystawienia faktury jest dzień uzupełnienia braków i usunięcia wad.</w:t>
      </w:r>
    </w:p>
    <w:p w14:paraId="131150DB" w14:textId="77777777" w:rsidR="007112C5" w:rsidRPr="00615B95" w:rsidRDefault="007112C5" w:rsidP="007112C5">
      <w:pPr>
        <w:pStyle w:val="Akapitzlist2"/>
        <w:spacing w:after="0" w:line="276" w:lineRule="auto"/>
        <w:ind w:left="284"/>
        <w:rPr>
          <w:sz w:val="20"/>
          <w:szCs w:val="20"/>
        </w:rPr>
      </w:pPr>
    </w:p>
    <w:p w14:paraId="614B4E47" w14:textId="77777777" w:rsidR="00A27F7B" w:rsidRPr="00384E2A" w:rsidRDefault="00A27F7B" w:rsidP="00AC5DBA">
      <w:pPr>
        <w:pStyle w:val="Akapitzlist2"/>
        <w:spacing w:after="60" w:line="276" w:lineRule="auto"/>
        <w:ind w:left="284" w:hanging="284"/>
        <w:contextualSpacing w:val="0"/>
        <w:jc w:val="center"/>
        <w:rPr>
          <w:sz w:val="20"/>
          <w:szCs w:val="20"/>
        </w:rPr>
      </w:pPr>
      <w:r w:rsidRPr="00384E2A">
        <w:rPr>
          <w:rFonts w:ascii="Arial" w:hAnsi="Arial" w:cs="Arial"/>
          <w:b/>
          <w:color w:val="000000"/>
          <w:sz w:val="20"/>
          <w:szCs w:val="20"/>
        </w:rPr>
        <w:t>§ 5</w:t>
      </w:r>
    </w:p>
    <w:p w14:paraId="2106F37B" w14:textId="557518C6" w:rsidR="00A27F7B" w:rsidRPr="00384E2A" w:rsidRDefault="00A27F7B" w:rsidP="007112C5">
      <w:pPr>
        <w:pStyle w:val="Akapitzlist2"/>
        <w:numPr>
          <w:ilvl w:val="0"/>
          <w:numId w:val="11"/>
        </w:numPr>
        <w:spacing w:after="120" w:line="360" w:lineRule="auto"/>
        <w:ind w:left="284" w:hanging="284"/>
        <w:rPr>
          <w:sz w:val="20"/>
          <w:szCs w:val="20"/>
        </w:rPr>
      </w:pPr>
      <w:r w:rsidRPr="00384E2A">
        <w:rPr>
          <w:rFonts w:ascii="Arial" w:hAnsi="Arial" w:cs="Arial"/>
          <w:color w:val="000000"/>
          <w:sz w:val="20"/>
          <w:szCs w:val="20"/>
        </w:rPr>
        <w:t>Miejscem wykonania Umowy jest</w:t>
      </w:r>
      <w:r>
        <w:rPr>
          <w:rFonts w:ascii="Arial" w:hAnsi="Arial" w:cs="Arial"/>
          <w:color w:val="000000"/>
          <w:sz w:val="20"/>
          <w:szCs w:val="20"/>
        </w:rPr>
        <w:t xml:space="preserve"> siedziba </w:t>
      </w:r>
      <w:r w:rsidR="00F048FA">
        <w:rPr>
          <w:rFonts w:ascii="Arial" w:hAnsi="Arial" w:cs="Arial"/>
          <w:color w:val="000000"/>
          <w:sz w:val="20"/>
          <w:szCs w:val="20"/>
        </w:rPr>
        <w:t>Środowiskowego Domu Samopomocy</w:t>
      </w:r>
      <w:r w:rsidRPr="00384E2A">
        <w:rPr>
          <w:rFonts w:ascii="Arial" w:hAnsi="Arial" w:cs="Arial"/>
          <w:color w:val="000000"/>
          <w:sz w:val="20"/>
          <w:szCs w:val="20"/>
        </w:rPr>
        <w:t xml:space="preserve"> w</w:t>
      </w:r>
      <w:r w:rsidR="006A5167">
        <w:rPr>
          <w:rFonts w:ascii="Arial" w:hAnsi="Arial" w:cs="Arial"/>
          <w:color w:val="000000"/>
          <w:sz w:val="20"/>
          <w:szCs w:val="20"/>
        </w:rPr>
        <w:t xml:space="preserve"> </w:t>
      </w:r>
      <w:r w:rsidRPr="00384E2A">
        <w:rPr>
          <w:rFonts w:ascii="Arial" w:hAnsi="Arial" w:cs="Arial"/>
          <w:color w:val="000000"/>
          <w:sz w:val="20"/>
          <w:szCs w:val="20"/>
        </w:rPr>
        <w:t xml:space="preserve">Radomiu, </w:t>
      </w:r>
      <w:r w:rsidR="006A5167">
        <w:rPr>
          <w:rFonts w:ascii="Arial" w:hAnsi="Arial" w:cs="Arial"/>
          <w:color w:val="000000"/>
          <w:sz w:val="20"/>
          <w:szCs w:val="20"/>
        </w:rPr>
        <w:br/>
      </w:r>
      <w:r w:rsidRPr="00384E2A">
        <w:rPr>
          <w:rFonts w:ascii="Arial" w:hAnsi="Arial" w:cs="Arial"/>
          <w:color w:val="000000"/>
          <w:sz w:val="20"/>
          <w:szCs w:val="20"/>
        </w:rPr>
        <w:t>ul.</w:t>
      </w:r>
      <w:r w:rsidR="006A5167">
        <w:rPr>
          <w:rFonts w:ascii="Arial" w:hAnsi="Arial" w:cs="Arial"/>
          <w:color w:val="000000"/>
          <w:sz w:val="20"/>
          <w:szCs w:val="20"/>
        </w:rPr>
        <w:t xml:space="preserve"> </w:t>
      </w:r>
      <w:r w:rsidR="00F048FA">
        <w:rPr>
          <w:rFonts w:ascii="Arial" w:hAnsi="Arial" w:cs="Arial"/>
          <w:color w:val="000000"/>
          <w:sz w:val="20"/>
          <w:szCs w:val="20"/>
        </w:rPr>
        <w:t>Dzierzkowska</w:t>
      </w:r>
      <w:r w:rsidRPr="00384E2A">
        <w:rPr>
          <w:rFonts w:ascii="Arial" w:hAnsi="Arial" w:cs="Arial"/>
          <w:color w:val="000000"/>
          <w:sz w:val="20"/>
          <w:szCs w:val="20"/>
        </w:rPr>
        <w:t xml:space="preserve"> 9, 26-600 Radom.</w:t>
      </w:r>
    </w:p>
    <w:p w14:paraId="22B76890" w14:textId="03C32F93" w:rsidR="00A27F7B" w:rsidRPr="00384E2A" w:rsidRDefault="00A27F7B" w:rsidP="007112C5">
      <w:pPr>
        <w:pStyle w:val="Akapitzlist2"/>
        <w:numPr>
          <w:ilvl w:val="0"/>
          <w:numId w:val="11"/>
        </w:numPr>
        <w:spacing w:after="120" w:line="360" w:lineRule="auto"/>
        <w:ind w:left="284" w:hanging="284"/>
        <w:rPr>
          <w:sz w:val="20"/>
          <w:szCs w:val="20"/>
        </w:rPr>
      </w:pPr>
      <w:r w:rsidRPr="00384E2A">
        <w:rPr>
          <w:rFonts w:ascii="Arial" w:hAnsi="Arial" w:cs="Arial"/>
          <w:color w:val="000000"/>
          <w:sz w:val="20"/>
          <w:szCs w:val="20"/>
        </w:rPr>
        <w:t>Przedmiot zamówienia, o którym mowa w § 1</w:t>
      </w:r>
      <w:r>
        <w:rPr>
          <w:rFonts w:ascii="Arial" w:hAnsi="Arial" w:cs="Arial"/>
          <w:color w:val="000000"/>
          <w:sz w:val="20"/>
          <w:szCs w:val="20"/>
        </w:rPr>
        <w:t>,</w:t>
      </w:r>
      <w:r w:rsidRPr="00384E2A">
        <w:rPr>
          <w:rFonts w:ascii="Arial" w:hAnsi="Arial" w:cs="Arial"/>
          <w:color w:val="000000"/>
          <w:sz w:val="20"/>
          <w:szCs w:val="20"/>
        </w:rPr>
        <w:t xml:space="preserve"> będzie realizowany sukcesywnie w asortymencie i ilościach wynikających z zapotrzebowań składanych bezpośrednio przez </w:t>
      </w:r>
      <w:r w:rsidR="002E4330">
        <w:rPr>
          <w:rFonts w:ascii="Arial" w:hAnsi="Arial" w:cs="Arial"/>
          <w:color w:val="000000"/>
          <w:sz w:val="20"/>
          <w:szCs w:val="20"/>
        </w:rPr>
        <w:t>Zamawiającego</w:t>
      </w:r>
      <w:r w:rsidRPr="00384E2A">
        <w:rPr>
          <w:rFonts w:ascii="Arial" w:hAnsi="Arial" w:cs="Arial"/>
          <w:color w:val="000000"/>
          <w:sz w:val="20"/>
          <w:szCs w:val="20"/>
        </w:rPr>
        <w:t xml:space="preserve"> z co najmniej jednodniowym wyprzedzeniem – pisemnie, pocztą elektroniczną lub telefonicznie.</w:t>
      </w:r>
    </w:p>
    <w:p w14:paraId="71331C99" w14:textId="3AA548F1" w:rsidR="00A27F7B" w:rsidRPr="00384E2A" w:rsidRDefault="00A27F7B" w:rsidP="007112C5">
      <w:pPr>
        <w:pStyle w:val="Akapitzlist2"/>
        <w:numPr>
          <w:ilvl w:val="0"/>
          <w:numId w:val="11"/>
        </w:numPr>
        <w:spacing w:after="0" w:line="360" w:lineRule="auto"/>
        <w:ind w:left="284" w:hanging="284"/>
        <w:rPr>
          <w:sz w:val="20"/>
          <w:szCs w:val="20"/>
        </w:rPr>
      </w:pPr>
      <w:r w:rsidRPr="00384E2A">
        <w:rPr>
          <w:rFonts w:ascii="Arial" w:hAnsi="Arial" w:cs="Arial"/>
          <w:color w:val="000000"/>
          <w:sz w:val="20"/>
          <w:szCs w:val="20"/>
        </w:rPr>
        <w:t xml:space="preserve">Terminy dostaw cząstkowych będą każdorazowo określane przez </w:t>
      </w:r>
      <w:r w:rsidR="002E4330">
        <w:rPr>
          <w:rFonts w:ascii="Arial" w:hAnsi="Arial" w:cs="Arial"/>
          <w:color w:val="000000"/>
          <w:sz w:val="20"/>
          <w:szCs w:val="20"/>
        </w:rPr>
        <w:t>Zamawiającego</w:t>
      </w:r>
      <w:r w:rsidRPr="00384E2A">
        <w:rPr>
          <w:rFonts w:ascii="Arial" w:hAnsi="Arial" w:cs="Arial"/>
          <w:color w:val="000000"/>
          <w:sz w:val="20"/>
          <w:szCs w:val="20"/>
        </w:rPr>
        <w:t>.</w:t>
      </w:r>
    </w:p>
    <w:p w14:paraId="50DD13F0" w14:textId="03AC75B5" w:rsidR="00A27F7B" w:rsidRPr="00972DA7" w:rsidRDefault="00A27F7B" w:rsidP="007112C5">
      <w:pPr>
        <w:pStyle w:val="Akapitzlist"/>
        <w:numPr>
          <w:ilvl w:val="0"/>
          <w:numId w:val="29"/>
        </w:numPr>
        <w:spacing w:line="360" w:lineRule="auto"/>
        <w:ind w:left="284" w:hanging="284"/>
        <w:rPr>
          <w:rFonts w:ascii="Arial" w:hAnsi="Arial" w:cs="Arial"/>
          <w:kern w:val="32"/>
          <w:szCs w:val="20"/>
        </w:rPr>
      </w:pPr>
      <w:r w:rsidRPr="00384E2A">
        <w:rPr>
          <w:rFonts w:ascii="Arial" w:hAnsi="Arial" w:cs="Arial"/>
          <w:color w:val="000000"/>
          <w:szCs w:val="20"/>
        </w:rPr>
        <w:t xml:space="preserve">Dostawy będą realizowane specjalistycznym środkiem transportu Wykonawcy na jego koszt i ryzyko w dni robocze </w:t>
      </w:r>
      <w:r w:rsidRPr="00384E2A">
        <w:rPr>
          <w:rFonts w:ascii="Arial" w:hAnsi="Arial" w:cs="Arial"/>
          <w:b/>
          <w:color w:val="000000"/>
          <w:szCs w:val="20"/>
        </w:rPr>
        <w:t>od poniedziałku do piątku, w godzinach</w:t>
      </w:r>
      <w:r w:rsidRPr="00384E2A">
        <w:rPr>
          <w:rFonts w:ascii="Arial" w:hAnsi="Arial" w:cs="Arial"/>
          <w:color w:val="000000"/>
          <w:szCs w:val="20"/>
        </w:rPr>
        <w:t xml:space="preserve"> </w:t>
      </w:r>
      <w:r w:rsidRPr="00384E2A">
        <w:rPr>
          <w:rFonts w:ascii="Arial" w:hAnsi="Arial" w:cs="Arial"/>
          <w:b/>
          <w:color w:val="000000"/>
          <w:szCs w:val="20"/>
        </w:rPr>
        <w:t xml:space="preserve">od </w:t>
      </w:r>
      <w:r w:rsidR="00E52FA6">
        <w:rPr>
          <w:rFonts w:ascii="Arial" w:hAnsi="Arial" w:cs="Arial"/>
          <w:b/>
          <w:color w:val="000000"/>
          <w:szCs w:val="20"/>
        </w:rPr>
        <w:t>8</w:t>
      </w:r>
      <w:r w:rsidR="002E4330">
        <w:rPr>
          <w:rFonts w:ascii="Arial" w:hAnsi="Arial" w:cs="Arial"/>
          <w:b/>
          <w:color w:val="000000"/>
          <w:szCs w:val="20"/>
        </w:rPr>
        <w:t>:00</w:t>
      </w:r>
      <w:r w:rsidRPr="00384E2A">
        <w:rPr>
          <w:rFonts w:ascii="Arial" w:hAnsi="Arial" w:cs="Arial"/>
          <w:b/>
          <w:color w:val="000000"/>
          <w:szCs w:val="20"/>
        </w:rPr>
        <w:t xml:space="preserve"> do </w:t>
      </w:r>
      <w:r w:rsidR="002E4330">
        <w:rPr>
          <w:rFonts w:ascii="Arial" w:hAnsi="Arial" w:cs="Arial"/>
          <w:b/>
          <w:color w:val="000000"/>
          <w:szCs w:val="20"/>
        </w:rPr>
        <w:t>14:</w:t>
      </w:r>
      <w:r w:rsidR="00E52FA6">
        <w:rPr>
          <w:rFonts w:ascii="Arial" w:hAnsi="Arial" w:cs="Arial"/>
          <w:b/>
          <w:color w:val="000000"/>
          <w:szCs w:val="20"/>
        </w:rPr>
        <w:t>3</w:t>
      </w:r>
      <w:r w:rsidR="002E4330">
        <w:rPr>
          <w:rFonts w:ascii="Arial" w:hAnsi="Arial" w:cs="Arial"/>
          <w:b/>
          <w:color w:val="000000"/>
          <w:szCs w:val="20"/>
        </w:rPr>
        <w:t>0</w:t>
      </w:r>
      <w:r w:rsidRPr="00384E2A">
        <w:rPr>
          <w:rFonts w:ascii="Arial" w:hAnsi="Arial" w:cs="Arial"/>
          <w:color w:val="000000"/>
          <w:szCs w:val="20"/>
        </w:rPr>
        <w:t xml:space="preserve"> niezależnie od ilości asortymentu. Wykonawca zobowiązany jest do rozładunku przedmiotu zamówienia w miejscu wskazanym przez pracownika </w:t>
      </w:r>
      <w:r w:rsidR="00DF5EA0">
        <w:rPr>
          <w:rFonts w:ascii="Arial" w:hAnsi="Arial" w:cs="Arial"/>
          <w:color w:val="000000"/>
          <w:szCs w:val="20"/>
        </w:rPr>
        <w:t>Zamawiającego</w:t>
      </w:r>
      <w:r w:rsidR="00DF5EA0" w:rsidRPr="00B0745A">
        <w:rPr>
          <w:rFonts w:ascii="Arial" w:hAnsi="Arial" w:cs="Arial"/>
          <w:color w:val="000000"/>
          <w:szCs w:val="20"/>
        </w:rPr>
        <w:t xml:space="preserve">. </w:t>
      </w:r>
      <w:r w:rsidR="00DF5EA0">
        <w:rPr>
          <w:rFonts w:ascii="Arial" w:hAnsi="Arial" w:cs="Arial"/>
          <w:color w:val="000000"/>
          <w:szCs w:val="20"/>
        </w:rPr>
        <w:t>Zamawiający</w:t>
      </w:r>
      <w:r w:rsidR="00DF5EA0" w:rsidRPr="00B0745A">
        <w:rPr>
          <w:rFonts w:ascii="Arial" w:hAnsi="Arial" w:cs="Arial"/>
          <w:color w:val="000000"/>
          <w:szCs w:val="20"/>
        </w:rPr>
        <w:t xml:space="preserve"> </w:t>
      </w:r>
      <w:r w:rsidRPr="00384E2A">
        <w:rPr>
          <w:rFonts w:ascii="Arial" w:hAnsi="Arial" w:cs="Arial"/>
          <w:color w:val="000000"/>
          <w:szCs w:val="20"/>
        </w:rPr>
        <w:t>ma prawo odmówić w całości lub w części odbioru dostawy, jeżeli pracownicy Wykonawcy odmówią rozładunku i złożenia dostarczanych towarów w</w:t>
      </w:r>
      <w:r w:rsidR="00DF5EA0">
        <w:rPr>
          <w:rFonts w:ascii="Arial" w:hAnsi="Arial" w:cs="Arial"/>
          <w:color w:val="000000"/>
          <w:szCs w:val="20"/>
        </w:rPr>
        <w:t> </w:t>
      </w:r>
      <w:r w:rsidRPr="00384E2A">
        <w:rPr>
          <w:rFonts w:ascii="Arial" w:hAnsi="Arial" w:cs="Arial"/>
          <w:color w:val="000000"/>
          <w:szCs w:val="20"/>
        </w:rPr>
        <w:t xml:space="preserve">miejscu znajdującym się w siedzibie </w:t>
      </w:r>
      <w:r w:rsidR="00DF5EA0">
        <w:rPr>
          <w:rFonts w:ascii="Arial" w:hAnsi="Arial" w:cs="Arial"/>
          <w:color w:val="000000"/>
          <w:szCs w:val="20"/>
        </w:rPr>
        <w:t>Zamawiającego</w:t>
      </w:r>
      <w:r w:rsidRPr="00384E2A">
        <w:rPr>
          <w:rFonts w:ascii="Arial" w:hAnsi="Arial" w:cs="Arial"/>
          <w:color w:val="000000"/>
          <w:szCs w:val="20"/>
        </w:rPr>
        <w:t xml:space="preserve"> i wskazanym przez osobę upoważnioną.</w:t>
      </w:r>
      <w:r>
        <w:rPr>
          <w:rFonts w:ascii="Arial" w:hAnsi="Arial" w:cs="Arial"/>
          <w:color w:val="000000"/>
          <w:szCs w:val="20"/>
        </w:rPr>
        <w:t xml:space="preserve"> </w:t>
      </w:r>
      <w:r w:rsidRPr="00972DA7">
        <w:rPr>
          <w:rFonts w:ascii="Arial" w:eastAsia="Calibri" w:hAnsi="Arial" w:cs="Arial"/>
          <w:szCs w:val="20"/>
        </w:rPr>
        <w:t>W takim przypadku uważa się dostawę za niezrealizowaną.</w:t>
      </w:r>
    </w:p>
    <w:p w14:paraId="4C52CFDA" w14:textId="119BE8F6" w:rsidR="00A27F7B" w:rsidRPr="00384E2A" w:rsidRDefault="00A27F7B" w:rsidP="007112C5">
      <w:pPr>
        <w:pStyle w:val="Akapitzlist2"/>
        <w:numPr>
          <w:ilvl w:val="0"/>
          <w:numId w:val="30"/>
        </w:numPr>
        <w:spacing w:after="120" w:line="360" w:lineRule="auto"/>
        <w:ind w:left="284" w:hanging="284"/>
        <w:rPr>
          <w:sz w:val="20"/>
          <w:szCs w:val="20"/>
        </w:rPr>
      </w:pPr>
      <w:r w:rsidRPr="00384E2A">
        <w:rPr>
          <w:rFonts w:ascii="Arial" w:hAnsi="Arial" w:cs="Arial"/>
          <w:color w:val="000000"/>
          <w:sz w:val="20"/>
          <w:szCs w:val="20"/>
        </w:rPr>
        <w:t xml:space="preserve">Za dzień wydania towaru Zamawiającemu uważa się dzień, w którym towar został odebrany przez </w:t>
      </w:r>
      <w:r w:rsidR="00DF5EA0">
        <w:rPr>
          <w:rFonts w:ascii="Arial" w:hAnsi="Arial" w:cs="Arial"/>
          <w:color w:val="000000"/>
          <w:sz w:val="20"/>
          <w:szCs w:val="20"/>
        </w:rPr>
        <w:t>Zamawiającego</w:t>
      </w:r>
      <w:r w:rsidRPr="00384E2A">
        <w:rPr>
          <w:rFonts w:ascii="Arial" w:hAnsi="Arial" w:cs="Arial"/>
          <w:color w:val="000000"/>
          <w:sz w:val="20"/>
          <w:szCs w:val="20"/>
        </w:rPr>
        <w:t>.</w:t>
      </w:r>
    </w:p>
    <w:p w14:paraId="1FFCCD17" w14:textId="77777777" w:rsidR="00A27F7B" w:rsidRPr="00384E2A" w:rsidRDefault="00A27F7B" w:rsidP="007112C5">
      <w:pPr>
        <w:pStyle w:val="Akapitzlist2"/>
        <w:numPr>
          <w:ilvl w:val="0"/>
          <w:numId w:val="30"/>
        </w:numPr>
        <w:spacing w:after="120" w:line="360" w:lineRule="auto"/>
        <w:ind w:left="284" w:hanging="284"/>
        <w:rPr>
          <w:sz w:val="20"/>
          <w:szCs w:val="20"/>
        </w:rPr>
      </w:pPr>
      <w:r w:rsidRPr="00384E2A">
        <w:rPr>
          <w:rFonts w:ascii="Arial" w:eastAsia="Arial" w:hAnsi="Arial" w:cs="Arial"/>
          <w:color w:val="000000"/>
          <w:sz w:val="20"/>
          <w:szCs w:val="20"/>
        </w:rPr>
        <w:t xml:space="preserve"> </w:t>
      </w:r>
      <w:r w:rsidRPr="00384E2A">
        <w:rPr>
          <w:rFonts w:ascii="Arial" w:hAnsi="Arial" w:cs="Arial"/>
          <w:color w:val="000000"/>
          <w:sz w:val="20"/>
          <w:szCs w:val="20"/>
        </w:rPr>
        <w:t>Wykonawca zapewni takie opakowanie towaru, jakie jest wymagane, aby nie dopuścić do jego uszkodzenia lub pogorszenia jego jakości w trakcie transportu do miejsca dostawy.</w:t>
      </w:r>
    </w:p>
    <w:p w14:paraId="4054BE9A" w14:textId="4A946FB2" w:rsidR="00A27F7B" w:rsidRPr="00384E2A" w:rsidRDefault="00A27F7B" w:rsidP="007112C5">
      <w:pPr>
        <w:pStyle w:val="Akapitzlist2"/>
        <w:numPr>
          <w:ilvl w:val="0"/>
          <w:numId w:val="30"/>
        </w:numPr>
        <w:spacing w:after="120" w:line="360" w:lineRule="auto"/>
        <w:ind w:left="284" w:hanging="284"/>
        <w:rPr>
          <w:sz w:val="20"/>
          <w:szCs w:val="20"/>
        </w:rPr>
      </w:pPr>
      <w:r w:rsidRPr="00384E2A">
        <w:rPr>
          <w:rFonts w:ascii="Arial" w:hAnsi="Arial" w:cs="Arial"/>
          <w:sz w:val="20"/>
          <w:szCs w:val="20"/>
        </w:rPr>
        <w:t>Przedmiot zamówienia nie może posiadać wad lub uszkodzeń mechanicznych. W przypadku stwierdzenia wad lub uszkodzeń Wykonawca zobowiązany jest do wymian</w:t>
      </w:r>
      <w:r w:rsidR="0061363F">
        <w:rPr>
          <w:rFonts w:ascii="Arial" w:hAnsi="Arial" w:cs="Arial"/>
          <w:sz w:val="20"/>
          <w:szCs w:val="20"/>
        </w:rPr>
        <w:t>y</w:t>
      </w:r>
      <w:r w:rsidRPr="00384E2A">
        <w:rPr>
          <w:rFonts w:ascii="Arial" w:hAnsi="Arial" w:cs="Arial"/>
          <w:sz w:val="20"/>
          <w:szCs w:val="20"/>
        </w:rPr>
        <w:t xml:space="preserve"> towaru bez wad i uszkodzeń.</w:t>
      </w:r>
    </w:p>
    <w:p w14:paraId="583422D7" w14:textId="3BAB8543" w:rsidR="00561653" w:rsidRPr="00312502" w:rsidRDefault="00A27F7B" w:rsidP="007112C5">
      <w:pPr>
        <w:pStyle w:val="Akapitzlist2"/>
        <w:numPr>
          <w:ilvl w:val="0"/>
          <w:numId w:val="30"/>
        </w:numPr>
        <w:spacing w:after="120" w:line="360" w:lineRule="auto"/>
        <w:ind w:left="284" w:hanging="284"/>
        <w:contextualSpacing w:val="0"/>
        <w:rPr>
          <w:sz w:val="20"/>
          <w:szCs w:val="20"/>
        </w:rPr>
      </w:pPr>
      <w:r w:rsidRPr="00384E2A">
        <w:rPr>
          <w:rFonts w:ascii="Arial" w:hAnsi="Arial" w:cs="Arial"/>
          <w:sz w:val="20"/>
          <w:szCs w:val="20"/>
        </w:rPr>
        <w:t>Wykonawca udziela gwarancji na przedmiot umowy co do jakości na okres 12 miesięcy od dnia sprzedaży.</w:t>
      </w:r>
    </w:p>
    <w:p w14:paraId="3B95F666" w14:textId="419B032E" w:rsidR="00306433" w:rsidRDefault="00306433" w:rsidP="00312502">
      <w:pPr>
        <w:pStyle w:val="Akapitzlist2"/>
        <w:spacing w:after="60" w:line="276" w:lineRule="auto"/>
        <w:ind w:left="284"/>
        <w:contextualSpacing w:val="0"/>
        <w:jc w:val="center"/>
        <w:rPr>
          <w:rFonts w:ascii="Arial" w:hAnsi="Arial" w:cs="Arial"/>
          <w:b/>
          <w:bCs/>
          <w:sz w:val="20"/>
          <w:szCs w:val="20"/>
        </w:rPr>
      </w:pPr>
      <w:r w:rsidRPr="00306433">
        <w:rPr>
          <w:rFonts w:ascii="Arial" w:hAnsi="Arial" w:cs="Arial"/>
          <w:b/>
          <w:bCs/>
          <w:sz w:val="20"/>
          <w:szCs w:val="20"/>
        </w:rPr>
        <w:t>§</w:t>
      </w:r>
      <w:r>
        <w:rPr>
          <w:rFonts w:ascii="Arial" w:hAnsi="Arial" w:cs="Arial"/>
          <w:b/>
          <w:bCs/>
          <w:sz w:val="20"/>
          <w:szCs w:val="20"/>
        </w:rPr>
        <w:t xml:space="preserve"> 6</w:t>
      </w:r>
    </w:p>
    <w:p w14:paraId="55E09F15" w14:textId="77777777" w:rsidR="00306433" w:rsidRPr="00E34FCD" w:rsidRDefault="00306433" w:rsidP="00312502">
      <w:pPr>
        <w:numPr>
          <w:ilvl w:val="0"/>
          <w:numId w:val="35"/>
        </w:numPr>
        <w:spacing w:after="0"/>
        <w:ind w:left="284" w:hanging="284"/>
        <w:rPr>
          <w:rFonts w:eastAsia="Times New Roman" w:cs="Arial"/>
          <w:b/>
          <w:kern w:val="32"/>
          <w:szCs w:val="20"/>
          <w:lang w:eastAsia="pl-PL"/>
        </w:rPr>
      </w:pPr>
      <w:r w:rsidRPr="00E34FCD">
        <w:rPr>
          <w:rFonts w:eastAsia="Times New Roman" w:cs="Arial"/>
          <w:kern w:val="32"/>
          <w:szCs w:val="20"/>
          <w:lang w:eastAsia="pl-PL"/>
        </w:rPr>
        <w:t>W sprawach związanych z wykonaniem niniejszej umowy, do kontaktów z Wykonawcą</w:t>
      </w:r>
    </w:p>
    <w:p w14:paraId="2543C5FE" w14:textId="657F93FA" w:rsidR="00306433" w:rsidRPr="00E34FCD" w:rsidRDefault="00306433" w:rsidP="00312502">
      <w:pPr>
        <w:spacing w:after="0"/>
        <w:ind w:left="284"/>
        <w:rPr>
          <w:rFonts w:eastAsia="Times New Roman" w:cs="Arial"/>
          <w:b/>
          <w:kern w:val="32"/>
          <w:szCs w:val="20"/>
          <w:lang w:eastAsia="pl-PL"/>
        </w:rPr>
      </w:pPr>
      <w:r w:rsidRPr="00E34FCD">
        <w:rPr>
          <w:rFonts w:eastAsia="Times New Roman" w:cs="Arial"/>
          <w:b/>
          <w:kern w:val="32"/>
          <w:szCs w:val="20"/>
          <w:lang w:eastAsia="pl-PL"/>
        </w:rPr>
        <w:t>Zamawiający wyznacza: ………………………………  tel.: ………………………….,</w:t>
      </w:r>
      <w:r w:rsidRPr="00E34FCD">
        <w:rPr>
          <w:rFonts w:eastAsia="Times New Roman" w:cs="Arial"/>
          <w:b/>
          <w:kern w:val="32"/>
          <w:szCs w:val="20"/>
          <w:lang w:eastAsia="pl-PL"/>
        </w:rPr>
        <w:br/>
        <w:t>e - mail: …………………………………..</w:t>
      </w:r>
    </w:p>
    <w:p w14:paraId="340F6CA7" w14:textId="77777777" w:rsidR="00306433" w:rsidRPr="00E34FCD" w:rsidRDefault="00306433" w:rsidP="00312502">
      <w:pPr>
        <w:numPr>
          <w:ilvl w:val="0"/>
          <w:numId w:val="35"/>
        </w:numPr>
        <w:spacing w:after="0"/>
        <w:ind w:left="284" w:hanging="284"/>
        <w:rPr>
          <w:rFonts w:eastAsia="Times New Roman" w:cs="Arial"/>
          <w:b/>
          <w:kern w:val="32"/>
          <w:szCs w:val="20"/>
          <w:lang w:eastAsia="pl-PL"/>
        </w:rPr>
      </w:pPr>
      <w:r w:rsidRPr="00E34FCD">
        <w:rPr>
          <w:rFonts w:eastAsia="Times New Roman" w:cs="Arial"/>
          <w:kern w:val="32"/>
          <w:szCs w:val="20"/>
          <w:lang w:eastAsia="pl-PL"/>
        </w:rPr>
        <w:t>W sprawach związanych z wykonaniem niniejszej Umowy, do kontaktów z Zamawiającym</w:t>
      </w:r>
    </w:p>
    <w:p w14:paraId="4EC8122B" w14:textId="399F0686" w:rsidR="00306433" w:rsidRDefault="00306433" w:rsidP="00312502">
      <w:pPr>
        <w:spacing w:after="0"/>
        <w:ind w:firstLine="284"/>
        <w:rPr>
          <w:rFonts w:eastAsia="Times New Roman" w:cs="Arial"/>
          <w:b/>
          <w:kern w:val="32"/>
          <w:szCs w:val="20"/>
          <w:lang w:eastAsia="pl-PL"/>
        </w:rPr>
      </w:pPr>
      <w:r w:rsidRPr="00E34FCD">
        <w:rPr>
          <w:rFonts w:cs="Arial"/>
          <w:b/>
          <w:szCs w:val="20"/>
        </w:rPr>
        <w:t xml:space="preserve">Wykonawca wyznacza: ……………………., </w:t>
      </w:r>
      <w:r w:rsidR="00615B95">
        <w:rPr>
          <w:rFonts w:cs="Arial"/>
          <w:b/>
          <w:szCs w:val="20"/>
        </w:rPr>
        <w:t xml:space="preserve"> </w:t>
      </w:r>
      <w:r w:rsidRPr="00E34FCD">
        <w:rPr>
          <w:rFonts w:cs="Arial"/>
          <w:b/>
          <w:szCs w:val="20"/>
        </w:rPr>
        <w:t>tel.: ………………..,</w:t>
      </w:r>
      <w:bookmarkStart w:id="3" w:name="_Hlk75853864"/>
      <w:r w:rsidRPr="00E34FCD">
        <w:rPr>
          <w:rFonts w:cs="Arial"/>
          <w:b/>
          <w:szCs w:val="20"/>
        </w:rPr>
        <w:t xml:space="preserve"> </w:t>
      </w:r>
      <w:r w:rsidR="00615B95">
        <w:rPr>
          <w:rFonts w:cs="Arial"/>
          <w:b/>
          <w:szCs w:val="20"/>
        </w:rPr>
        <w:t xml:space="preserve"> </w:t>
      </w:r>
      <w:r w:rsidRPr="00E34FCD">
        <w:rPr>
          <w:rFonts w:eastAsia="Times New Roman" w:cs="Arial"/>
          <w:b/>
          <w:kern w:val="32"/>
          <w:szCs w:val="20"/>
          <w:lang w:eastAsia="pl-PL"/>
        </w:rPr>
        <w:t>e - mail</w:t>
      </w:r>
      <w:bookmarkEnd w:id="3"/>
      <w:r w:rsidRPr="00E34FCD">
        <w:rPr>
          <w:rFonts w:eastAsia="Times New Roman" w:cs="Arial"/>
          <w:b/>
          <w:kern w:val="32"/>
          <w:szCs w:val="20"/>
          <w:lang w:eastAsia="pl-PL"/>
        </w:rPr>
        <w:t>: ……………………………..</w:t>
      </w:r>
    </w:p>
    <w:p w14:paraId="24DB5A9C" w14:textId="77777777" w:rsidR="007112C5" w:rsidRDefault="007112C5" w:rsidP="00312502">
      <w:pPr>
        <w:spacing w:after="0"/>
        <w:ind w:firstLine="284"/>
        <w:rPr>
          <w:rFonts w:eastAsia="Times New Roman" w:cs="Arial"/>
          <w:b/>
          <w:kern w:val="32"/>
          <w:szCs w:val="20"/>
          <w:lang w:eastAsia="pl-PL"/>
        </w:rPr>
      </w:pPr>
    </w:p>
    <w:p w14:paraId="5BD6DA32" w14:textId="77777777" w:rsidR="007112C5" w:rsidRDefault="007112C5" w:rsidP="00312502">
      <w:pPr>
        <w:spacing w:after="0"/>
        <w:ind w:firstLine="284"/>
        <w:rPr>
          <w:rFonts w:eastAsia="Times New Roman" w:cs="Arial"/>
          <w:b/>
          <w:kern w:val="32"/>
          <w:szCs w:val="20"/>
          <w:lang w:eastAsia="pl-PL"/>
        </w:rPr>
      </w:pPr>
    </w:p>
    <w:p w14:paraId="5AE42ED7" w14:textId="77777777" w:rsidR="007112C5" w:rsidRPr="00E34FCD" w:rsidRDefault="007112C5" w:rsidP="00312502">
      <w:pPr>
        <w:spacing w:after="0"/>
        <w:ind w:firstLine="284"/>
        <w:rPr>
          <w:rFonts w:cs="Arial"/>
          <w:b/>
          <w:szCs w:val="20"/>
        </w:rPr>
      </w:pPr>
    </w:p>
    <w:p w14:paraId="6C6DCABE" w14:textId="627DE173" w:rsidR="00306433" w:rsidRDefault="00306433" w:rsidP="00AC5DBA">
      <w:pPr>
        <w:numPr>
          <w:ilvl w:val="0"/>
          <w:numId w:val="35"/>
        </w:numPr>
        <w:suppressAutoHyphens w:val="0"/>
        <w:spacing w:after="240"/>
        <w:ind w:left="284" w:hanging="284"/>
        <w:rPr>
          <w:rFonts w:eastAsia="Times New Roman" w:cs="Arial"/>
          <w:kern w:val="32"/>
          <w:szCs w:val="20"/>
          <w:lang w:eastAsia="pl-PL"/>
        </w:rPr>
      </w:pPr>
      <w:r w:rsidRPr="00E34FCD">
        <w:rPr>
          <w:rFonts w:eastAsia="Times New Roman" w:cs="Arial"/>
          <w:kern w:val="32"/>
          <w:szCs w:val="20"/>
          <w:lang w:eastAsia="pl-PL"/>
        </w:rPr>
        <w:lastRenderedPageBreak/>
        <w:t>Każda zmiana wyznaczonej osoby wymaga niezwłocznego powiadomienia drugiej strony pisemnie lub pocztą elektroniczną.</w:t>
      </w:r>
      <w:r w:rsidR="00F61E3F">
        <w:rPr>
          <w:rFonts w:eastAsia="Times New Roman" w:cs="Arial"/>
          <w:kern w:val="32"/>
          <w:szCs w:val="20"/>
          <w:lang w:eastAsia="pl-PL"/>
        </w:rPr>
        <w:t xml:space="preserve"> </w:t>
      </w:r>
      <w:r w:rsidR="00F61E3F" w:rsidRPr="00F61E3F">
        <w:rPr>
          <w:rFonts w:eastAsia="Times New Roman" w:cs="Arial"/>
          <w:kern w:val="32"/>
          <w:szCs w:val="20"/>
          <w:lang w:eastAsia="pl-PL"/>
        </w:rPr>
        <w:t>Zmiana osób w powyższym trybie nie wymaga zawarcia aneksu.</w:t>
      </w:r>
    </w:p>
    <w:p w14:paraId="0FDE93BD" w14:textId="48844342" w:rsidR="00A27F7B" w:rsidRPr="00306433" w:rsidRDefault="00306433" w:rsidP="00AC5DBA">
      <w:pPr>
        <w:pStyle w:val="Akapitzlist2"/>
        <w:numPr>
          <w:ilvl w:val="0"/>
          <w:numId w:val="6"/>
        </w:numPr>
        <w:tabs>
          <w:tab w:val="left" w:pos="0"/>
        </w:tabs>
        <w:spacing w:after="60" w:line="240" w:lineRule="auto"/>
        <w:ind w:left="142" w:hanging="142"/>
        <w:contextualSpacing w:val="0"/>
        <w:jc w:val="center"/>
        <w:rPr>
          <w:rFonts w:ascii="Arial" w:hAnsi="Arial" w:cs="Arial"/>
          <w:b/>
          <w:bCs/>
          <w:sz w:val="20"/>
          <w:szCs w:val="20"/>
        </w:rPr>
      </w:pPr>
      <w:r w:rsidRPr="00306433">
        <w:rPr>
          <w:rFonts w:ascii="Arial" w:hAnsi="Arial" w:cs="Arial"/>
          <w:b/>
          <w:bCs/>
          <w:sz w:val="20"/>
          <w:szCs w:val="20"/>
        </w:rPr>
        <w:t>7</w:t>
      </w:r>
    </w:p>
    <w:p w14:paraId="68D6620B" w14:textId="01332A7C" w:rsidR="00A27F7B" w:rsidRDefault="00A27F7B" w:rsidP="006A5A80">
      <w:pPr>
        <w:spacing w:after="240" w:line="240" w:lineRule="auto"/>
        <w:rPr>
          <w:rFonts w:cs="Arial"/>
          <w:color w:val="000000"/>
          <w:szCs w:val="20"/>
        </w:rPr>
      </w:pPr>
      <w:r w:rsidRPr="00384E2A">
        <w:rPr>
          <w:rFonts w:cs="Arial"/>
          <w:color w:val="000000"/>
          <w:szCs w:val="20"/>
        </w:rPr>
        <w:t xml:space="preserve">Wykonawca zobowiązany jest do przedstawienia na żądanie Zamawiającego </w:t>
      </w:r>
      <w:r w:rsidRPr="00384E2A">
        <w:rPr>
          <w:rFonts w:cs="Arial"/>
          <w:szCs w:val="20"/>
        </w:rPr>
        <w:t>cen hurtowych</w:t>
      </w:r>
      <w:r w:rsidRPr="00384E2A">
        <w:rPr>
          <w:rFonts w:cs="Arial"/>
          <w:color w:val="FF0000"/>
          <w:szCs w:val="20"/>
        </w:rPr>
        <w:t xml:space="preserve"> </w:t>
      </w:r>
      <w:r w:rsidRPr="00384E2A">
        <w:rPr>
          <w:rFonts w:cs="Arial"/>
          <w:szCs w:val="20"/>
        </w:rPr>
        <w:t xml:space="preserve">określonego </w:t>
      </w:r>
      <w:r w:rsidRPr="00384E2A">
        <w:rPr>
          <w:rFonts w:cs="Arial"/>
          <w:color w:val="000000"/>
          <w:szCs w:val="20"/>
        </w:rPr>
        <w:t>asortymentu,</w:t>
      </w:r>
      <w:r w:rsidRPr="00384E2A">
        <w:rPr>
          <w:rFonts w:cs="Arial"/>
          <w:szCs w:val="20"/>
        </w:rPr>
        <w:t xml:space="preserve"> obowiązujących u Wykonawcy</w:t>
      </w:r>
      <w:r w:rsidRPr="00384E2A">
        <w:rPr>
          <w:rFonts w:cs="Arial"/>
          <w:color w:val="000000"/>
          <w:szCs w:val="20"/>
        </w:rPr>
        <w:t xml:space="preserve"> na dzień wskazany przez Zamawiającego w terminie 3 dni roboczych od dnia zgłoszenie drogą elektroniczną na adres…………………… </w:t>
      </w:r>
    </w:p>
    <w:p w14:paraId="037C3C88" w14:textId="34AAB6F5" w:rsidR="00A27F7B" w:rsidRPr="00384E2A" w:rsidRDefault="00A27F7B" w:rsidP="00AC5DBA">
      <w:pPr>
        <w:spacing w:after="60"/>
        <w:jc w:val="center"/>
        <w:rPr>
          <w:szCs w:val="20"/>
        </w:rPr>
      </w:pPr>
      <w:r w:rsidRPr="00384E2A">
        <w:rPr>
          <w:rFonts w:cs="Arial"/>
          <w:b/>
          <w:bCs/>
          <w:color w:val="000000"/>
          <w:szCs w:val="20"/>
        </w:rPr>
        <w:t>§</w:t>
      </w:r>
      <w:r w:rsidR="002D79A2">
        <w:rPr>
          <w:rFonts w:cs="Arial"/>
          <w:b/>
          <w:bCs/>
          <w:color w:val="000000"/>
          <w:szCs w:val="20"/>
        </w:rPr>
        <w:t xml:space="preserve"> </w:t>
      </w:r>
      <w:r w:rsidR="00306433">
        <w:rPr>
          <w:rFonts w:cs="Arial"/>
          <w:b/>
          <w:bCs/>
          <w:color w:val="000000"/>
          <w:szCs w:val="20"/>
        </w:rPr>
        <w:t>8</w:t>
      </w:r>
    </w:p>
    <w:p w14:paraId="502ADC89" w14:textId="1B8E520F" w:rsidR="00A27F7B" w:rsidRDefault="00A27F7B" w:rsidP="00AC5DBA">
      <w:pPr>
        <w:spacing w:after="240"/>
        <w:rPr>
          <w:rFonts w:cs="Arial"/>
          <w:color w:val="000000"/>
          <w:szCs w:val="20"/>
        </w:rPr>
      </w:pPr>
      <w:r w:rsidRPr="00384E2A">
        <w:rPr>
          <w:rFonts w:cs="Arial"/>
          <w:color w:val="000000"/>
          <w:szCs w:val="20"/>
        </w:rPr>
        <w:t>W przypadku dostawy niezgodnej ze złożonym zamówieniem,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w:t>
      </w:r>
    </w:p>
    <w:p w14:paraId="175B5747" w14:textId="24A86DC5" w:rsidR="00A27F7B" w:rsidRPr="00306433" w:rsidRDefault="00306433" w:rsidP="00AC5DBA">
      <w:pPr>
        <w:pStyle w:val="Akapitzlist2"/>
        <w:numPr>
          <w:ilvl w:val="0"/>
          <w:numId w:val="9"/>
        </w:numPr>
        <w:spacing w:after="60" w:line="276" w:lineRule="auto"/>
        <w:ind w:left="142" w:hanging="142"/>
        <w:contextualSpacing w:val="0"/>
        <w:jc w:val="center"/>
        <w:rPr>
          <w:rFonts w:ascii="Arial" w:hAnsi="Arial" w:cs="Arial"/>
          <w:b/>
          <w:bCs/>
          <w:sz w:val="20"/>
          <w:szCs w:val="20"/>
        </w:rPr>
      </w:pPr>
      <w:r w:rsidRPr="00306433">
        <w:rPr>
          <w:rFonts w:ascii="Arial" w:hAnsi="Arial" w:cs="Arial"/>
          <w:b/>
          <w:bCs/>
          <w:sz w:val="20"/>
          <w:szCs w:val="20"/>
        </w:rPr>
        <w:t>9</w:t>
      </w:r>
    </w:p>
    <w:p w14:paraId="262FFAAA" w14:textId="2F29B3CD" w:rsidR="00A27F7B" w:rsidRPr="00384E2A" w:rsidRDefault="00A27F7B" w:rsidP="007112C5">
      <w:pPr>
        <w:pStyle w:val="Akapitzlist2"/>
        <w:numPr>
          <w:ilvl w:val="0"/>
          <w:numId w:val="12"/>
        </w:numPr>
        <w:spacing w:after="120" w:line="360" w:lineRule="auto"/>
        <w:ind w:left="284" w:hanging="284"/>
        <w:rPr>
          <w:sz w:val="20"/>
          <w:szCs w:val="20"/>
        </w:rPr>
      </w:pPr>
      <w:r w:rsidRPr="00384E2A">
        <w:rPr>
          <w:rFonts w:ascii="Arial" w:hAnsi="Arial" w:cs="Arial"/>
          <w:color w:val="000000"/>
          <w:sz w:val="20"/>
          <w:szCs w:val="20"/>
        </w:rPr>
        <w:t xml:space="preserve">Wykonawca jest zobowiązany wykonać czynności będące przedmiotem umowy z należytą starannością, </w:t>
      </w:r>
      <w:r w:rsidR="004B0A86">
        <w:rPr>
          <w:rFonts w:ascii="Arial" w:hAnsi="Arial" w:cs="Arial"/>
          <w:color w:val="000000"/>
          <w:sz w:val="20"/>
          <w:szCs w:val="20"/>
        </w:rPr>
        <w:br/>
      </w:r>
      <w:r w:rsidRPr="00384E2A">
        <w:rPr>
          <w:rFonts w:ascii="Arial" w:hAnsi="Arial" w:cs="Arial"/>
          <w:color w:val="000000"/>
          <w:sz w:val="20"/>
          <w:szCs w:val="20"/>
        </w:rPr>
        <w:t>a także chronić interesy Zamawiającego w zakresie powierzonych sobie czynności.</w:t>
      </w:r>
    </w:p>
    <w:p w14:paraId="19B00442" w14:textId="77777777" w:rsidR="00A27F7B" w:rsidRPr="00384E2A" w:rsidRDefault="00A27F7B" w:rsidP="007112C5">
      <w:pPr>
        <w:pStyle w:val="Akapitzlist2"/>
        <w:numPr>
          <w:ilvl w:val="0"/>
          <w:numId w:val="12"/>
        </w:numPr>
        <w:spacing w:after="120" w:line="360" w:lineRule="auto"/>
        <w:ind w:left="284" w:hanging="284"/>
        <w:rPr>
          <w:sz w:val="20"/>
          <w:szCs w:val="20"/>
        </w:rPr>
      </w:pPr>
      <w:r w:rsidRPr="00384E2A">
        <w:rPr>
          <w:rFonts w:ascii="Arial" w:hAnsi="Arial" w:cs="Arial"/>
          <w:color w:val="000000"/>
          <w:sz w:val="20"/>
          <w:szCs w:val="20"/>
        </w:rPr>
        <w:t xml:space="preserve">W razie niewykonania lub nieprawidłowego wykonania Umowy, polegającego w szczególności na braku  dostawy w uzgodnionym terminie lub opóźnieniu w dostarczeniu asortymentu wolnego od wad Wykonawca zobowiązany jest zapłacić Zamawiającemu karę umowną w wysokości </w:t>
      </w:r>
      <w:r w:rsidRPr="00384E2A">
        <w:rPr>
          <w:rFonts w:ascii="Arial" w:hAnsi="Arial" w:cs="Arial"/>
          <w:b/>
          <w:color w:val="000000"/>
          <w:sz w:val="20"/>
          <w:szCs w:val="20"/>
        </w:rPr>
        <w:t>50 złotych</w:t>
      </w:r>
      <w:r w:rsidRPr="00384E2A">
        <w:rPr>
          <w:rFonts w:ascii="Arial" w:hAnsi="Arial" w:cs="Arial"/>
          <w:color w:val="000000"/>
          <w:sz w:val="20"/>
          <w:szCs w:val="20"/>
        </w:rPr>
        <w:t xml:space="preserve"> za każdy stwierdzony przypadek nieterminowego lub nieprawidłowego wykonania umowy. Fakt naliczenia kary umownej zostanie udokumentowany notą księgową przesłaną Wykonawcy.</w:t>
      </w:r>
      <w:r w:rsidRPr="00384E2A">
        <w:rPr>
          <w:rFonts w:cs="Arial"/>
          <w:strike/>
          <w:sz w:val="20"/>
          <w:szCs w:val="20"/>
        </w:rPr>
        <w:t xml:space="preserve"> </w:t>
      </w:r>
    </w:p>
    <w:p w14:paraId="10A009CF" w14:textId="013A2D29" w:rsidR="00A27F7B" w:rsidRPr="00384E2A" w:rsidRDefault="00A27F7B" w:rsidP="007112C5">
      <w:pPr>
        <w:pStyle w:val="Akapitzlist2"/>
        <w:numPr>
          <w:ilvl w:val="0"/>
          <w:numId w:val="12"/>
        </w:numPr>
        <w:spacing w:after="120" w:line="360" w:lineRule="auto"/>
        <w:ind w:left="284" w:hanging="284"/>
        <w:rPr>
          <w:sz w:val="20"/>
          <w:szCs w:val="20"/>
        </w:rPr>
      </w:pPr>
      <w:r w:rsidRPr="00384E2A">
        <w:rPr>
          <w:rFonts w:ascii="Arial" w:hAnsi="Arial" w:cs="Arial"/>
          <w:sz w:val="20"/>
          <w:szCs w:val="20"/>
        </w:rPr>
        <w:t>W przypadku przekroczenia terminu o którym mowa w §</w:t>
      </w:r>
      <w:r w:rsidR="00EB6442">
        <w:rPr>
          <w:rFonts w:ascii="Arial" w:hAnsi="Arial" w:cs="Arial"/>
          <w:sz w:val="20"/>
          <w:szCs w:val="20"/>
        </w:rPr>
        <w:t xml:space="preserve"> 7</w:t>
      </w:r>
      <w:r w:rsidRPr="00384E2A">
        <w:rPr>
          <w:rFonts w:ascii="Arial" w:hAnsi="Arial" w:cs="Arial"/>
          <w:sz w:val="20"/>
          <w:szCs w:val="20"/>
        </w:rPr>
        <w:t xml:space="preserve"> umowy Zamawiającemu przysługuję prawo do odstąpienia od niniejszej umowy w terminie do 7 dni roboczych</w:t>
      </w:r>
      <w:r>
        <w:rPr>
          <w:rFonts w:ascii="Arial" w:hAnsi="Arial" w:cs="Arial"/>
          <w:sz w:val="20"/>
          <w:szCs w:val="20"/>
        </w:rPr>
        <w:t>, od wystąpienia powyższej okoliczności uzasadniającej odstąpienie.</w:t>
      </w:r>
    </w:p>
    <w:p w14:paraId="66A4F5A8" w14:textId="44F5C61E" w:rsidR="00A27F7B" w:rsidRPr="00384E2A" w:rsidRDefault="00A27F7B" w:rsidP="007112C5">
      <w:pPr>
        <w:pStyle w:val="Akapitzlist2"/>
        <w:numPr>
          <w:ilvl w:val="0"/>
          <w:numId w:val="12"/>
        </w:numPr>
        <w:spacing w:after="120" w:line="360" w:lineRule="auto"/>
        <w:ind w:left="284" w:hanging="284"/>
        <w:rPr>
          <w:sz w:val="20"/>
          <w:szCs w:val="20"/>
        </w:rPr>
      </w:pPr>
      <w:r w:rsidRPr="00384E2A">
        <w:rPr>
          <w:rFonts w:ascii="Arial" w:hAnsi="Arial" w:cs="Arial"/>
          <w:color w:val="000000"/>
          <w:sz w:val="20"/>
          <w:szCs w:val="20"/>
        </w:rPr>
        <w:t xml:space="preserve">W przypadku odstąpienia od umowy z winy Wykonawcy przez którąkolwiek ze  stron, Wykonawca zapłaci Zamawiającemu karę umowną w wysokości  </w:t>
      </w:r>
      <w:r w:rsidR="00DF5EA0">
        <w:rPr>
          <w:rFonts w:ascii="Arial" w:hAnsi="Arial" w:cs="Arial"/>
          <w:b/>
          <w:color w:val="000000"/>
          <w:sz w:val="20"/>
          <w:szCs w:val="20"/>
        </w:rPr>
        <w:t>2</w:t>
      </w:r>
      <w:r w:rsidRPr="00384E2A">
        <w:rPr>
          <w:rFonts w:ascii="Arial" w:hAnsi="Arial" w:cs="Arial"/>
          <w:b/>
          <w:color w:val="000000"/>
          <w:sz w:val="20"/>
          <w:szCs w:val="20"/>
        </w:rPr>
        <w:t> 000,00 zł (</w:t>
      </w:r>
      <w:r w:rsidR="0003730B">
        <w:rPr>
          <w:rFonts w:ascii="Arial" w:hAnsi="Arial" w:cs="Arial"/>
          <w:b/>
          <w:color w:val="000000"/>
          <w:sz w:val="20"/>
          <w:szCs w:val="20"/>
        </w:rPr>
        <w:t>dwa tysiące</w:t>
      </w:r>
      <w:r w:rsidRPr="00384E2A">
        <w:rPr>
          <w:rFonts w:ascii="Arial" w:hAnsi="Arial" w:cs="Arial"/>
          <w:b/>
          <w:color w:val="000000"/>
          <w:sz w:val="20"/>
          <w:szCs w:val="20"/>
        </w:rPr>
        <w:t xml:space="preserve"> złotych).</w:t>
      </w:r>
    </w:p>
    <w:p w14:paraId="6171155B" w14:textId="77777777" w:rsidR="00A27F7B" w:rsidRPr="00384E2A" w:rsidRDefault="00A27F7B" w:rsidP="007112C5">
      <w:pPr>
        <w:pStyle w:val="Akapitzlist2"/>
        <w:numPr>
          <w:ilvl w:val="0"/>
          <w:numId w:val="12"/>
        </w:numPr>
        <w:spacing w:after="120" w:line="360" w:lineRule="auto"/>
        <w:ind w:left="284" w:hanging="284"/>
        <w:rPr>
          <w:sz w:val="20"/>
          <w:szCs w:val="20"/>
        </w:rPr>
      </w:pPr>
      <w:r w:rsidRPr="00384E2A">
        <w:rPr>
          <w:rFonts w:ascii="Arial" w:hAnsi="Arial" w:cs="Arial"/>
          <w:sz w:val="20"/>
          <w:szCs w:val="20"/>
        </w:rPr>
        <w:t>Zamawiający ma prawo dokonać, po uprzednim zawiadomieniu Wykonawcy, potrącenia naliczonych kar umownych z wynagrodzenia należnego Wykonawcy.</w:t>
      </w:r>
    </w:p>
    <w:p w14:paraId="2437AF4B" w14:textId="6A471C73" w:rsidR="00B94912" w:rsidRPr="0090045F" w:rsidRDefault="00A27F7B" w:rsidP="007112C5">
      <w:pPr>
        <w:pStyle w:val="Akapitzlist2"/>
        <w:numPr>
          <w:ilvl w:val="0"/>
          <w:numId w:val="12"/>
        </w:numPr>
        <w:spacing w:after="120" w:line="360" w:lineRule="auto"/>
        <w:ind w:left="284" w:hanging="284"/>
        <w:contextualSpacing w:val="0"/>
        <w:rPr>
          <w:sz w:val="20"/>
          <w:szCs w:val="20"/>
        </w:rPr>
      </w:pPr>
      <w:r w:rsidRPr="00384E2A">
        <w:rPr>
          <w:rFonts w:ascii="Arial" w:hAnsi="Arial" w:cs="Arial"/>
          <w:sz w:val="20"/>
          <w:szCs w:val="20"/>
        </w:rPr>
        <w:t>Zamawiający zastrzega sobie prawo do odszkodowania uzupełniającego przenoszącego wysokość zastrzeżonych kar umownych do wysokości poniesionej szkody.</w:t>
      </w:r>
      <w:bookmarkStart w:id="4" w:name="_Hlk496258324"/>
      <w:bookmarkEnd w:id="4"/>
    </w:p>
    <w:p w14:paraId="0E46D249" w14:textId="0F91BB91" w:rsidR="00A27F7B" w:rsidRDefault="00306433" w:rsidP="00AC5DBA">
      <w:pPr>
        <w:pStyle w:val="Akapitzlist2"/>
        <w:numPr>
          <w:ilvl w:val="0"/>
          <w:numId w:val="9"/>
        </w:numPr>
        <w:spacing w:after="60" w:line="276" w:lineRule="auto"/>
        <w:ind w:left="142" w:hanging="142"/>
        <w:contextualSpacing w:val="0"/>
        <w:jc w:val="center"/>
        <w:rPr>
          <w:rFonts w:ascii="Arial" w:hAnsi="Arial" w:cs="Arial"/>
          <w:b/>
          <w:bCs/>
          <w:sz w:val="20"/>
          <w:szCs w:val="20"/>
        </w:rPr>
      </w:pPr>
      <w:r w:rsidRPr="00306433">
        <w:rPr>
          <w:rFonts w:ascii="Arial" w:hAnsi="Arial" w:cs="Arial"/>
          <w:b/>
          <w:bCs/>
          <w:sz w:val="20"/>
          <w:szCs w:val="20"/>
        </w:rPr>
        <w:t>10</w:t>
      </w:r>
    </w:p>
    <w:p w14:paraId="3399A197" w14:textId="77777777" w:rsidR="00394F5B" w:rsidRPr="00BF313C" w:rsidRDefault="00394F5B" w:rsidP="00394F5B">
      <w:pPr>
        <w:pStyle w:val="Akapitzlist2"/>
        <w:spacing w:after="240" w:line="276" w:lineRule="auto"/>
        <w:ind w:left="0"/>
        <w:contextualSpacing w:val="0"/>
        <w:rPr>
          <w:rFonts w:ascii="Arial" w:hAnsi="Arial" w:cs="Arial"/>
          <w:color w:val="000000"/>
          <w:sz w:val="20"/>
          <w:szCs w:val="20"/>
        </w:rPr>
      </w:pPr>
      <w:r w:rsidRPr="00384E2A">
        <w:rPr>
          <w:rFonts w:ascii="Arial" w:hAnsi="Arial" w:cs="Arial"/>
          <w:color w:val="000000"/>
          <w:sz w:val="20"/>
          <w:szCs w:val="20"/>
        </w:rPr>
        <w:t>Niniejsza umowa została zawarta w języku polskim.</w:t>
      </w:r>
    </w:p>
    <w:p w14:paraId="243DE32D" w14:textId="2EA385C5" w:rsidR="00A27F7B" w:rsidRPr="00384E2A" w:rsidRDefault="00A27F7B" w:rsidP="00AC5DBA">
      <w:pPr>
        <w:pStyle w:val="Akapitzlist2"/>
        <w:numPr>
          <w:ilvl w:val="0"/>
          <w:numId w:val="6"/>
        </w:numPr>
        <w:spacing w:after="60" w:line="276" w:lineRule="auto"/>
        <w:ind w:left="142" w:hanging="142"/>
        <w:contextualSpacing w:val="0"/>
        <w:jc w:val="center"/>
        <w:rPr>
          <w:sz w:val="20"/>
          <w:szCs w:val="20"/>
        </w:rPr>
      </w:pPr>
      <w:r w:rsidRPr="00384E2A">
        <w:rPr>
          <w:rFonts w:ascii="Arial" w:hAnsi="Arial" w:cs="Arial"/>
          <w:b/>
          <w:color w:val="000000"/>
          <w:sz w:val="20"/>
          <w:szCs w:val="20"/>
        </w:rPr>
        <w:t>1</w:t>
      </w:r>
      <w:r w:rsidR="00306433">
        <w:rPr>
          <w:rFonts w:ascii="Arial" w:hAnsi="Arial" w:cs="Arial"/>
          <w:b/>
          <w:color w:val="000000"/>
          <w:sz w:val="20"/>
          <w:szCs w:val="20"/>
        </w:rPr>
        <w:t>1</w:t>
      </w:r>
    </w:p>
    <w:p w14:paraId="153E0801" w14:textId="69FBBEA7" w:rsidR="00B94912" w:rsidRPr="004B0A86" w:rsidRDefault="00394F5B" w:rsidP="00AC5DBA">
      <w:pPr>
        <w:pStyle w:val="Akapitzlist2"/>
        <w:spacing w:after="240" w:line="276" w:lineRule="auto"/>
        <w:ind w:left="0"/>
        <w:contextualSpacing w:val="0"/>
        <w:rPr>
          <w:rFonts w:ascii="Arial" w:hAnsi="Arial" w:cs="Arial"/>
          <w:color w:val="000000"/>
          <w:sz w:val="20"/>
          <w:szCs w:val="20"/>
        </w:rPr>
      </w:pPr>
      <w:r w:rsidRPr="00394F5B">
        <w:rPr>
          <w:rFonts w:ascii="Arial" w:hAnsi="Arial" w:cs="Arial"/>
          <w:color w:val="000000"/>
          <w:sz w:val="20"/>
          <w:szCs w:val="20"/>
        </w:rPr>
        <w:t xml:space="preserve">Zmiana niniejszej umowy jest możliwa w formie aneksu pod rygorem nieważności, za wyjątkiem przypadków wskazanych w § 4 ust. 2 i </w:t>
      </w:r>
      <w:r w:rsidR="00E31151">
        <w:rPr>
          <w:rFonts w:cs="Arial"/>
          <w:bCs/>
          <w:szCs w:val="20"/>
        </w:rPr>
        <w:t xml:space="preserve">§ </w:t>
      </w:r>
      <w:r w:rsidRPr="00394F5B">
        <w:rPr>
          <w:rFonts w:ascii="Arial" w:hAnsi="Arial" w:cs="Arial"/>
          <w:color w:val="000000"/>
          <w:sz w:val="20"/>
          <w:szCs w:val="20"/>
        </w:rPr>
        <w:t>6 ust. 3, które wymagają udokumentowania w formie pisemnej.</w:t>
      </w:r>
    </w:p>
    <w:p w14:paraId="272939EF" w14:textId="5349B8D1" w:rsidR="00A27F7B" w:rsidRPr="00384E2A" w:rsidRDefault="00A27F7B" w:rsidP="00AC5DBA">
      <w:pPr>
        <w:pStyle w:val="Akapitzlist2"/>
        <w:numPr>
          <w:ilvl w:val="0"/>
          <w:numId w:val="9"/>
        </w:numPr>
        <w:spacing w:after="60" w:line="276" w:lineRule="auto"/>
        <w:ind w:left="142" w:hanging="142"/>
        <w:contextualSpacing w:val="0"/>
        <w:jc w:val="center"/>
        <w:rPr>
          <w:sz w:val="20"/>
          <w:szCs w:val="20"/>
        </w:rPr>
      </w:pPr>
      <w:r w:rsidRPr="00384E2A">
        <w:rPr>
          <w:rFonts w:ascii="Arial" w:hAnsi="Arial" w:cs="Arial"/>
          <w:b/>
          <w:color w:val="000000"/>
          <w:sz w:val="20"/>
          <w:szCs w:val="20"/>
        </w:rPr>
        <w:t>1</w:t>
      </w:r>
      <w:r w:rsidR="00306433">
        <w:rPr>
          <w:rFonts w:ascii="Arial" w:hAnsi="Arial" w:cs="Arial"/>
          <w:b/>
          <w:color w:val="000000"/>
          <w:sz w:val="20"/>
          <w:szCs w:val="20"/>
        </w:rPr>
        <w:t>2</w:t>
      </w:r>
    </w:p>
    <w:p w14:paraId="73A05326" w14:textId="77777777" w:rsidR="00A27F7B" w:rsidRPr="00384E2A" w:rsidRDefault="00A27F7B" w:rsidP="006A5A80">
      <w:pPr>
        <w:pStyle w:val="Akapitzlist2"/>
        <w:numPr>
          <w:ilvl w:val="6"/>
          <w:numId w:val="13"/>
        </w:numPr>
        <w:spacing w:after="0" w:line="276" w:lineRule="auto"/>
        <w:ind w:left="284" w:hanging="284"/>
        <w:rPr>
          <w:sz w:val="20"/>
          <w:szCs w:val="20"/>
        </w:rPr>
      </w:pPr>
      <w:r w:rsidRPr="00384E2A">
        <w:rPr>
          <w:rFonts w:ascii="Arial" w:hAnsi="Arial" w:cs="Arial"/>
          <w:sz w:val="20"/>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68A2C406" w14:textId="217F6BA7" w:rsidR="00A27F7B" w:rsidRDefault="00A27F7B" w:rsidP="006A5A80">
      <w:pPr>
        <w:numPr>
          <w:ilvl w:val="6"/>
          <w:numId w:val="13"/>
        </w:numPr>
        <w:spacing w:after="0"/>
        <w:ind w:left="284" w:hanging="284"/>
        <w:rPr>
          <w:szCs w:val="20"/>
        </w:rPr>
      </w:pPr>
      <w:r w:rsidRPr="00384E2A">
        <w:rPr>
          <w:szCs w:val="20"/>
        </w:rPr>
        <w:t>Jeśli Zamawiający i Wykonawca nie są w stanie polubownie rozstrzygnąć sporu, to każda ze stron może poddać spór rozstrzygnięciu sądu powszechnego właściwego miejscowo dla siedziby Zamawiającego.</w:t>
      </w:r>
    </w:p>
    <w:p w14:paraId="4686C6F7" w14:textId="77777777" w:rsidR="007112C5" w:rsidRDefault="007112C5" w:rsidP="007112C5">
      <w:pPr>
        <w:spacing w:after="0"/>
        <w:ind w:left="3635"/>
        <w:rPr>
          <w:szCs w:val="20"/>
        </w:rPr>
      </w:pPr>
    </w:p>
    <w:p w14:paraId="4A87514F" w14:textId="32A41FDD" w:rsidR="00B94912" w:rsidRPr="0090045F" w:rsidRDefault="006A5A80" w:rsidP="00AC5DBA">
      <w:pPr>
        <w:numPr>
          <w:ilvl w:val="6"/>
          <w:numId w:val="13"/>
        </w:numPr>
        <w:spacing w:after="240"/>
        <w:ind w:left="284" w:hanging="284"/>
        <w:rPr>
          <w:szCs w:val="20"/>
        </w:rPr>
      </w:pPr>
      <w:r w:rsidRPr="006A5A80">
        <w:rPr>
          <w:szCs w:val="20"/>
        </w:rPr>
        <w:lastRenderedPageBreak/>
        <w:t xml:space="preserve">Wykonawca nie może bez zgody Zamawiającego zbywać ani przenosić na rzecz osób trzecich praw </w:t>
      </w:r>
      <w:r w:rsidRPr="006A5A80">
        <w:t>i</w:t>
      </w:r>
      <w:r>
        <w:t> </w:t>
      </w:r>
      <w:r w:rsidRPr="006A5A80">
        <w:t>wierzytelności</w:t>
      </w:r>
      <w:r w:rsidRPr="006A5A80">
        <w:rPr>
          <w:szCs w:val="20"/>
        </w:rPr>
        <w:t xml:space="preserve"> powstałych w związku z realizacją niniejszej Umowy.</w:t>
      </w:r>
    </w:p>
    <w:p w14:paraId="474717AF" w14:textId="265C1952" w:rsidR="00A27F7B" w:rsidRPr="00384E2A" w:rsidRDefault="00A27F7B" w:rsidP="00AC5DBA">
      <w:pPr>
        <w:pStyle w:val="Akapitzlist2"/>
        <w:numPr>
          <w:ilvl w:val="0"/>
          <w:numId w:val="6"/>
        </w:numPr>
        <w:spacing w:after="60" w:line="276" w:lineRule="auto"/>
        <w:ind w:left="142" w:hanging="142"/>
        <w:contextualSpacing w:val="0"/>
        <w:jc w:val="center"/>
        <w:rPr>
          <w:sz w:val="20"/>
          <w:szCs w:val="20"/>
        </w:rPr>
      </w:pPr>
      <w:r w:rsidRPr="00384E2A">
        <w:rPr>
          <w:rFonts w:ascii="Arial" w:hAnsi="Arial" w:cs="Arial"/>
          <w:b/>
          <w:color w:val="000000"/>
          <w:sz w:val="20"/>
          <w:szCs w:val="20"/>
        </w:rPr>
        <w:t>1</w:t>
      </w:r>
      <w:r w:rsidR="00306433">
        <w:rPr>
          <w:rFonts w:ascii="Arial" w:hAnsi="Arial" w:cs="Arial"/>
          <w:b/>
          <w:color w:val="000000"/>
          <w:sz w:val="20"/>
          <w:szCs w:val="20"/>
        </w:rPr>
        <w:t>3</w:t>
      </w:r>
    </w:p>
    <w:p w14:paraId="782AFE75" w14:textId="37BDF286" w:rsidR="00B94912" w:rsidRDefault="00A27F7B" w:rsidP="00AC5DBA">
      <w:pPr>
        <w:pStyle w:val="Akapitzlist2"/>
        <w:spacing w:after="240" w:line="276" w:lineRule="auto"/>
        <w:ind w:left="0"/>
        <w:contextualSpacing w:val="0"/>
        <w:rPr>
          <w:rFonts w:ascii="Arial" w:hAnsi="Arial" w:cs="Arial"/>
          <w:color w:val="000000"/>
          <w:sz w:val="20"/>
          <w:szCs w:val="20"/>
        </w:rPr>
      </w:pPr>
      <w:r w:rsidRPr="00384E2A">
        <w:rPr>
          <w:rFonts w:ascii="Arial" w:hAnsi="Arial" w:cs="Arial"/>
          <w:color w:val="000000"/>
          <w:sz w:val="20"/>
          <w:szCs w:val="20"/>
        </w:rPr>
        <w:t xml:space="preserve">W sprawach nieuregulowanych w umowie będą miały zastosowanie </w:t>
      </w:r>
      <w:r>
        <w:rPr>
          <w:rFonts w:ascii="Arial" w:hAnsi="Arial" w:cs="Arial"/>
          <w:color w:val="000000"/>
          <w:sz w:val="20"/>
          <w:szCs w:val="20"/>
        </w:rPr>
        <w:t xml:space="preserve"> przepisy </w:t>
      </w:r>
      <w:r w:rsidRPr="00384E2A">
        <w:rPr>
          <w:rFonts w:ascii="Arial" w:hAnsi="Arial" w:cs="Arial"/>
          <w:color w:val="000000"/>
          <w:sz w:val="20"/>
          <w:szCs w:val="20"/>
        </w:rPr>
        <w:t xml:space="preserve">Kodeksu </w:t>
      </w:r>
      <w:r w:rsidR="00B443B4">
        <w:rPr>
          <w:rFonts w:ascii="Arial" w:hAnsi="Arial" w:cs="Arial"/>
          <w:color w:val="000000"/>
          <w:sz w:val="20"/>
          <w:szCs w:val="20"/>
        </w:rPr>
        <w:t>c</w:t>
      </w:r>
      <w:r w:rsidRPr="00384E2A">
        <w:rPr>
          <w:rFonts w:ascii="Arial" w:hAnsi="Arial" w:cs="Arial"/>
          <w:color w:val="000000"/>
          <w:sz w:val="20"/>
          <w:szCs w:val="20"/>
        </w:rPr>
        <w:t>ywilnego.</w:t>
      </w:r>
    </w:p>
    <w:p w14:paraId="6259B9C1" w14:textId="6E4F376C" w:rsidR="00A27F7B" w:rsidRPr="0031192A" w:rsidRDefault="00A27F7B" w:rsidP="00AC5DBA">
      <w:pPr>
        <w:pStyle w:val="Akapitzlist2"/>
        <w:numPr>
          <w:ilvl w:val="0"/>
          <w:numId w:val="6"/>
        </w:numPr>
        <w:spacing w:after="60" w:line="276" w:lineRule="auto"/>
        <w:ind w:left="142" w:hanging="142"/>
        <w:contextualSpacing w:val="0"/>
        <w:jc w:val="center"/>
        <w:rPr>
          <w:sz w:val="20"/>
          <w:szCs w:val="20"/>
        </w:rPr>
      </w:pPr>
      <w:r w:rsidRPr="00384E2A">
        <w:rPr>
          <w:rFonts w:ascii="Arial" w:hAnsi="Arial" w:cs="Arial"/>
          <w:b/>
          <w:color w:val="000000"/>
          <w:sz w:val="20"/>
          <w:szCs w:val="20"/>
        </w:rPr>
        <w:t>1</w:t>
      </w:r>
      <w:r w:rsidR="00306433">
        <w:rPr>
          <w:rFonts w:ascii="Arial" w:hAnsi="Arial" w:cs="Arial"/>
          <w:b/>
          <w:color w:val="000000"/>
          <w:sz w:val="20"/>
          <w:szCs w:val="20"/>
        </w:rPr>
        <w:t>4</w:t>
      </w:r>
    </w:p>
    <w:p w14:paraId="27380837" w14:textId="50F9E193" w:rsidR="00A27F7B" w:rsidRDefault="00A27F7B" w:rsidP="00A27F7B">
      <w:pPr>
        <w:tabs>
          <w:tab w:val="right" w:pos="8506"/>
        </w:tabs>
        <w:spacing w:after="0"/>
        <w:rPr>
          <w:bCs/>
          <w:szCs w:val="20"/>
        </w:rPr>
      </w:pPr>
      <w:r>
        <w:rPr>
          <w:bCs/>
          <w:szCs w:val="20"/>
        </w:rPr>
        <w:t xml:space="preserve">Umowę spisano w </w:t>
      </w:r>
      <w:r w:rsidR="00561653">
        <w:rPr>
          <w:bCs/>
          <w:szCs w:val="20"/>
        </w:rPr>
        <w:t>trzech</w:t>
      </w:r>
      <w:r>
        <w:rPr>
          <w:bCs/>
          <w:szCs w:val="20"/>
        </w:rPr>
        <w:t xml:space="preserve"> jednobrzmiących egzemplarzach, z czego jeden egzemplarz dla Wykonawcy, </w:t>
      </w:r>
      <w:r w:rsidR="00561653">
        <w:rPr>
          <w:bCs/>
          <w:szCs w:val="20"/>
        </w:rPr>
        <w:t>dwa</w:t>
      </w:r>
      <w:r>
        <w:rPr>
          <w:bCs/>
          <w:szCs w:val="20"/>
        </w:rPr>
        <w:t xml:space="preserve"> egzemplarz</w:t>
      </w:r>
      <w:r w:rsidR="00561653">
        <w:rPr>
          <w:bCs/>
          <w:szCs w:val="20"/>
        </w:rPr>
        <w:t>e</w:t>
      </w:r>
      <w:r>
        <w:rPr>
          <w:bCs/>
          <w:szCs w:val="20"/>
        </w:rPr>
        <w:t xml:space="preserve"> dla Zamawiającego.</w:t>
      </w:r>
    </w:p>
    <w:p w14:paraId="7F62CDB3" w14:textId="77777777" w:rsidR="002212C5" w:rsidRDefault="002212C5" w:rsidP="00A27F7B">
      <w:pPr>
        <w:ind w:firstLine="284"/>
        <w:jc w:val="center"/>
        <w:rPr>
          <w:rFonts w:cs="Arial"/>
          <w:b/>
          <w:color w:val="000000"/>
          <w:szCs w:val="20"/>
        </w:rPr>
      </w:pPr>
    </w:p>
    <w:p w14:paraId="33C9F11A" w14:textId="3777862A" w:rsidR="00A27F7B" w:rsidRPr="00384E2A" w:rsidRDefault="00A27F7B" w:rsidP="00A27F7B">
      <w:pPr>
        <w:ind w:firstLine="284"/>
        <w:jc w:val="center"/>
        <w:rPr>
          <w:szCs w:val="20"/>
        </w:rPr>
      </w:pPr>
      <w:r w:rsidRPr="00384E2A">
        <w:rPr>
          <w:rFonts w:cs="Arial"/>
          <w:b/>
          <w:color w:val="000000"/>
          <w:szCs w:val="20"/>
        </w:rPr>
        <w:t>Wykonawca</w:t>
      </w:r>
      <w:r w:rsidRPr="00384E2A">
        <w:rPr>
          <w:rFonts w:cs="Arial"/>
          <w:b/>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b/>
          <w:color w:val="000000"/>
          <w:szCs w:val="20"/>
        </w:rPr>
        <w:t>Zamawiający</w:t>
      </w:r>
    </w:p>
    <w:p w14:paraId="7A50F260" w14:textId="77777777" w:rsidR="003A3F7D" w:rsidRDefault="003A3F7D" w:rsidP="004B0A86">
      <w:pPr>
        <w:rPr>
          <w:rFonts w:cs="Arial"/>
          <w:b/>
          <w:color w:val="000000"/>
          <w:szCs w:val="20"/>
        </w:rPr>
      </w:pPr>
    </w:p>
    <w:p w14:paraId="491EF886" w14:textId="77777777" w:rsidR="002212C5" w:rsidRDefault="002212C5" w:rsidP="00DF5EA0">
      <w:pPr>
        <w:jc w:val="center"/>
        <w:rPr>
          <w:rFonts w:cs="Arial"/>
          <w:b/>
          <w:color w:val="000000"/>
          <w:szCs w:val="20"/>
        </w:rPr>
      </w:pPr>
    </w:p>
    <w:p w14:paraId="455D11C8" w14:textId="77777777" w:rsidR="0090045F" w:rsidRDefault="0090045F" w:rsidP="00DF5EA0">
      <w:pPr>
        <w:jc w:val="center"/>
        <w:rPr>
          <w:rFonts w:cs="Arial"/>
          <w:b/>
          <w:color w:val="000000"/>
          <w:szCs w:val="20"/>
        </w:rPr>
      </w:pPr>
    </w:p>
    <w:p w14:paraId="664DA57C" w14:textId="0C7A4112" w:rsidR="00A27F7B" w:rsidRDefault="00A27F7B" w:rsidP="00DF5EA0">
      <w:pPr>
        <w:jc w:val="center"/>
      </w:pPr>
      <w:r>
        <w:rPr>
          <w:rFonts w:cs="Arial"/>
          <w:b/>
          <w:color w:val="000000"/>
          <w:szCs w:val="20"/>
        </w:rPr>
        <w:t>Nie wnoszę uwag pod względem finansowo-księgowym</w:t>
      </w:r>
    </w:p>
    <w:p w14:paraId="29E1F653" w14:textId="77777777" w:rsidR="002212C5" w:rsidRDefault="002212C5" w:rsidP="00561653">
      <w:pPr>
        <w:suppressAutoHyphens w:val="0"/>
        <w:rPr>
          <w:rFonts w:eastAsia="SimSun" w:cs="Arial"/>
          <w:b/>
          <w:bCs/>
          <w:kern w:val="3"/>
          <w:szCs w:val="20"/>
        </w:rPr>
      </w:pPr>
    </w:p>
    <w:p w14:paraId="6F66994D" w14:textId="77777777" w:rsidR="002212C5" w:rsidRDefault="002212C5" w:rsidP="00561653">
      <w:pPr>
        <w:suppressAutoHyphens w:val="0"/>
        <w:rPr>
          <w:rFonts w:eastAsia="SimSun" w:cs="Arial"/>
          <w:b/>
          <w:bCs/>
          <w:kern w:val="3"/>
          <w:szCs w:val="20"/>
        </w:rPr>
      </w:pPr>
    </w:p>
    <w:p w14:paraId="74087E29" w14:textId="77777777" w:rsidR="002212C5" w:rsidRDefault="002212C5" w:rsidP="00561653">
      <w:pPr>
        <w:suppressAutoHyphens w:val="0"/>
        <w:rPr>
          <w:rFonts w:eastAsia="SimSun" w:cs="Arial"/>
          <w:b/>
          <w:bCs/>
          <w:kern w:val="3"/>
          <w:szCs w:val="20"/>
        </w:rPr>
      </w:pPr>
    </w:p>
    <w:p w14:paraId="1B6F29F6" w14:textId="77777777" w:rsidR="00AC5DBA" w:rsidRDefault="00AC5DBA">
      <w:pPr>
        <w:spacing w:after="0" w:line="240" w:lineRule="auto"/>
        <w:jc w:val="left"/>
        <w:rPr>
          <w:rFonts w:eastAsia="SimSun" w:cs="Arial"/>
          <w:b/>
          <w:bCs/>
          <w:kern w:val="3"/>
          <w:szCs w:val="20"/>
        </w:rPr>
      </w:pPr>
      <w:r>
        <w:rPr>
          <w:rFonts w:eastAsia="SimSun" w:cs="Arial"/>
          <w:b/>
          <w:bCs/>
          <w:kern w:val="3"/>
          <w:szCs w:val="20"/>
        </w:rPr>
        <w:br w:type="page"/>
      </w:r>
    </w:p>
    <w:p w14:paraId="68EDD483" w14:textId="77777777" w:rsidR="00561653" w:rsidRPr="001A5B8F" w:rsidRDefault="00561653" w:rsidP="00561653">
      <w:pPr>
        <w:suppressAutoHyphens w:val="0"/>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lastRenderedPageBreak/>
        <w:t xml:space="preserve">Na podstawie art. 13 ust. 1 i 2 rozporządzenia Parlamentu Europejskiego i Rady (UE) 2016/679 z dnia 27 kwietnia 2016 r. w sprawie </w:t>
      </w:r>
      <w:bookmarkStart w:id="5" w:name="_Hlk53741167"/>
      <w:r w:rsidRPr="001A5B8F">
        <w:rPr>
          <w:rFonts w:eastAsia="SimSun" w:cs="Arial"/>
          <w:bCs/>
          <w:kern w:val="3"/>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06FE8A4C" w14:textId="77777777" w:rsidR="00561653" w:rsidRPr="001A5B8F" w:rsidRDefault="00561653" w:rsidP="00561653">
      <w:pPr>
        <w:numPr>
          <w:ilvl w:val="0"/>
          <w:numId w:val="21"/>
        </w:numPr>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t>Administratorem Pani/Pana danych osobowych jest Środowiskowy Dom Samopomocy w Radomiu, przy ul. Dzierzkowskiej 9, 26-600 Radom.</w:t>
      </w:r>
    </w:p>
    <w:p w14:paraId="6E0C3DE1" w14:textId="557FD31A" w:rsidR="00561653" w:rsidRPr="001A5B8F" w:rsidRDefault="00561653" w:rsidP="00561653">
      <w:pPr>
        <w:numPr>
          <w:ilvl w:val="0"/>
          <w:numId w:val="21"/>
        </w:numPr>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t xml:space="preserve">W Środowiskowym Domu Samopomocy w Radomiu został wyznaczony Inspektor Ochrony Danych – Bartłomiej Kida, z którym kontakt jest możliwy pod adresem korespondencyjnym Środowiskowy Dom Samopomocy </w:t>
      </w:r>
      <w:r w:rsidRPr="001A5B8F">
        <w:rPr>
          <w:rFonts w:cs="Arial"/>
          <w:sz w:val="16"/>
          <w:szCs w:val="16"/>
        </w:rPr>
        <w:t>w Radomiu</w:t>
      </w:r>
      <w:r w:rsidRPr="001A5B8F">
        <w:rPr>
          <w:rFonts w:eastAsia="SimSun" w:cs="Arial"/>
          <w:bCs/>
          <w:kern w:val="3"/>
          <w:sz w:val="16"/>
          <w:szCs w:val="16"/>
        </w:rPr>
        <w:t>, przy</w:t>
      </w:r>
      <w:r w:rsidR="00B07E98" w:rsidRPr="001A5B8F">
        <w:rPr>
          <w:rFonts w:eastAsia="SimSun" w:cs="Arial"/>
          <w:bCs/>
          <w:kern w:val="3"/>
          <w:sz w:val="16"/>
          <w:szCs w:val="16"/>
        </w:rPr>
        <w:t> </w:t>
      </w:r>
      <w:r w:rsidRPr="001A5B8F">
        <w:rPr>
          <w:rFonts w:eastAsia="SimSun" w:cs="Arial"/>
          <w:bCs/>
          <w:kern w:val="3"/>
          <w:sz w:val="16"/>
          <w:szCs w:val="16"/>
        </w:rPr>
        <w:t xml:space="preserve">ul. Dzierzkowskiej 9, 26 – 600 Radom; oraz pod adresem e-mail </w:t>
      </w:r>
      <w:hyperlink r:id="rId8" w:history="1">
        <w:r w:rsidRPr="001A5B8F">
          <w:rPr>
            <w:rFonts w:eastAsia="SimSun" w:cs="Arial"/>
            <w:color w:val="0000FF"/>
            <w:kern w:val="3"/>
            <w:sz w:val="16"/>
            <w:szCs w:val="16"/>
            <w:u w:val="single"/>
          </w:rPr>
          <w:t>bodo.radom@gmail.com</w:t>
        </w:r>
      </w:hyperlink>
    </w:p>
    <w:p w14:paraId="66AECA63" w14:textId="77777777" w:rsidR="00561653" w:rsidRPr="001A5B8F" w:rsidRDefault="00561653" w:rsidP="00561653">
      <w:pPr>
        <w:numPr>
          <w:ilvl w:val="0"/>
          <w:numId w:val="21"/>
        </w:numPr>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t>Celem przetwarzania danych osobowych jest realizacja i wykonanie umowy cywilnoprawnej:</w:t>
      </w:r>
    </w:p>
    <w:p w14:paraId="5A97164C" w14:textId="77777777" w:rsidR="00561653" w:rsidRPr="001A5B8F" w:rsidRDefault="00561653" w:rsidP="00561653">
      <w:pPr>
        <w:numPr>
          <w:ilvl w:val="0"/>
          <w:numId w:val="37"/>
        </w:numPr>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t>na podstawie art. 6 ust. 1 lit. b) RODO – przetwarzanie jest niezbędne do wykonania umowy lub do podjęcia działań przed zawarciem umowy.</w:t>
      </w:r>
    </w:p>
    <w:p w14:paraId="713F55BF" w14:textId="77777777" w:rsidR="00561653" w:rsidRPr="001A5B8F" w:rsidRDefault="00561653" w:rsidP="00561653">
      <w:pPr>
        <w:numPr>
          <w:ilvl w:val="0"/>
          <w:numId w:val="21"/>
        </w:numPr>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t>Pozyskane od Pana/Pani dane osobowe będą przekazywane: podmiotom przetwarzającym je na zlecenie administratora oraz organom lub podmiotom publicznym uprawnionym do uzyskania danych na podstawie obowiązujących przepisów prawa.</w:t>
      </w:r>
    </w:p>
    <w:p w14:paraId="25C96F0F" w14:textId="77777777" w:rsidR="00561653" w:rsidRPr="001A5B8F" w:rsidRDefault="00561653" w:rsidP="00561653">
      <w:pPr>
        <w:numPr>
          <w:ilvl w:val="0"/>
          <w:numId w:val="21"/>
        </w:numPr>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t>Administrator ma obowiązek przechowywać dane przez okres niezbędny do wykonania umowy, a po jej rozwiązaniu lub wygaśnięciu – przez obowiązkowy okres przechowywania dokumentacji, ustalony odrębnymi przepisami.</w:t>
      </w:r>
    </w:p>
    <w:p w14:paraId="3BB650DD" w14:textId="77777777" w:rsidR="00561653" w:rsidRPr="001A5B8F" w:rsidRDefault="00561653" w:rsidP="00561653">
      <w:pPr>
        <w:numPr>
          <w:ilvl w:val="0"/>
          <w:numId w:val="21"/>
        </w:numPr>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t>Posiada Pan/Pani prawo do:</w:t>
      </w:r>
    </w:p>
    <w:p w14:paraId="5C4913E3" w14:textId="77777777" w:rsidR="00561653" w:rsidRPr="001A5B8F" w:rsidRDefault="00561653" w:rsidP="00561653">
      <w:pPr>
        <w:numPr>
          <w:ilvl w:val="0"/>
          <w:numId w:val="36"/>
        </w:numPr>
        <w:autoSpaceDN w:val="0"/>
        <w:spacing w:after="60" w:line="23" w:lineRule="atLeast"/>
        <w:textAlignment w:val="baseline"/>
        <w:rPr>
          <w:rFonts w:eastAsia="SimSun" w:cs="Arial"/>
          <w:bCs/>
          <w:kern w:val="3"/>
          <w:sz w:val="16"/>
          <w:szCs w:val="16"/>
        </w:rPr>
      </w:pPr>
      <w:r w:rsidRPr="001A5B8F">
        <w:rPr>
          <w:rFonts w:eastAsia="SimSun" w:cs="Arial"/>
          <w:b/>
          <w:bCs/>
          <w:kern w:val="3"/>
          <w:sz w:val="16"/>
          <w:szCs w:val="16"/>
          <w:u w:val="single"/>
        </w:rPr>
        <w:t>dostępu do treści swoich danych</w:t>
      </w:r>
      <w:r w:rsidRPr="001A5B8F">
        <w:rPr>
          <w:rFonts w:eastAsia="SimSun" w:cs="Arial"/>
          <w:bCs/>
          <w:kern w:val="3"/>
          <w:sz w:val="16"/>
          <w:szCs w:val="16"/>
        </w:rPr>
        <w:t xml:space="preserve"> - korzystając z tego prawa ma Pan/Pani ma możliwość pozyskania informacji, jakie dane, w jaki sposób i w jakim celu są przetwarzane,</w:t>
      </w:r>
    </w:p>
    <w:p w14:paraId="7A8CD0FD" w14:textId="77777777" w:rsidR="00561653" w:rsidRPr="001A5B8F" w:rsidRDefault="00561653" w:rsidP="00561653">
      <w:pPr>
        <w:numPr>
          <w:ilvl w:val="0"/>
          <w:numId w:val="36"/>
        </w:numPr>
        <w:autoSpaceDN w:val="0"/>
        <w:spacing w:after="60" w:line="23" w:lineRule="atLeast"/>
        <w:textAlignment w:val="baseline"/>
        <w:rPr>
          <w:rFonts w:eastAsia="SimSun" w:cs="Arial"/>
          <w:bCs/>
          <w:kern w:val="3"/>
          <w:sz w:val="16"/>
          <w:szCs w:val="16"/>
        </w:rPr>
      </w:pPr>
      <w:r w:rsidRPr="001A5B8F">
        <w:rPr>
          <w:rFonts w:eastAsia="SimSun" w:cs="Arial"/>
          <w:b/>
          <w:bCs/>
          <w:kern w:val="3"/>
          <w:sz w:val="16"/>
          <w:szCs w:val="16"/>
          <w:u w:val="single"/>
        </w:rPr>
        <w:t>prawo ich sprostowania</w:t>
      </w:r>
      <w:r w:rsidRPr="001A5B8F">
        <w:rPr>
          <w:rFonts w:eastAsia="SimSun" w:cs="Arial"/>
          <w:bCs/>
          <w:kern w:val="3"/>
          <w:sz w:val="16"/>
          <w:szCs w:val="16"/>
        </w:rPr>
        <w:t xml:space="preserve"> - korzystając z tego prawa można zgłosić do nas konieczność poprawienia niepoprawnych danych lub uzupełnienia danych wynikających z błędu przy zbieraniu czy przetwarzaniu danych</w:t>
      </w:r>
    </w:p>
    <w:p w14:paraId="073A7ED6" w14:textId="77777777" w:rsidR="00561653" w:rsidRPr="001A5B8F" w:rsidRDefault="00561653" w:rsidP="00561653">
      <w:pPr>
        <w:numPr>
          <w:ilvl w:val="0"/>
          <w:numId w:val="36"/>
        </w:numPr>
        <w:autoSpaceDN w:val="0"/>
        <w:spacing w:after="60" w:line="23" w:lineRule="atLeast"/>
        <w:textAlignment w:val="baseline"/>
        <w:rPr>
          <w:rFonts w:eastAsia="SimSun" w:cs="Arial"/>
          <w:bCs/>
          <w:kern w:val="3"/>
          <w:sz w:val="16"/>
          <w:szCs w:val="16"/>
        </w:rPr>
      </w:pPr>
      <w:r w:rsidRPr="001A5B8F">
        <w:rPr>
          <w:rFonts w:eastAsia="SimSun" w:cs="Arial"/>
          <w:b/>
          <w:bCs/>
          <w:kern w:val="3"/>
          <w:sz w:val="16"/>
          <w:szCs w:val="16"/>
          <w:u w:val="single"/>
        </w:rPr>
        <w:t>prawo do usunięcia</w:t>
      </w:r>
      <w:r w:rsidRPr="001A5B8F">
        <w:rPr>
          <w:rFonts w:eastAsia="SimSun" w:cs="Arial"/>
          <w:bCs/>
          <w:kern w:val="3"/>
          <w:sz w:val="16"/>
          <w:szCs w:val="16"/>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6A209435" w14:textId="77777777" w:rsidR="00561653" w:rsidRPr="001A5B8F" w:rsidRDefault="00561653" w:rsidP="00561653">
      <w:pPr>
        <w:numPr>
          <w:ilvl w:val="0"/>
          <w:numId w:val="36"/>
        </w:numPr>
        <w:autoSpaceDN w:val="0"/>
        <w:spacing w:after="60" w:line="23" w:lineRule="atLeast"/>
        <w:textAlignment w:val="baseline"/>
        <w:rPr>
          <w:rFonts w:eastAsia="SimSun" w:cs="Arial"/>
          <w:bCs/>
          <w:kern w:val="3"/>
          <w:sz w:val="16"/>
          <w:szCs w:val="16"/>
        </w:rPr>
      </w:pPr>
      <w:r w:rsidRPr="001A5B8F">
        <w:rPr>
          <w:rFonts w:eastAsia="SimSun" w:cs="Arial"/>
          <w:b/>
          <w:bCs/>
          <w:kern w:val="3"/>
          <w:sz w:val="16"/>
          <w:szCs w:val="16"/>
          <w:u w:val="single"/>
        </w:rPr>
        <w:t>prawo do ograniczenia przetwarzania</w:t>
      </w:r>
      <w:r w:rsidRPr="001A5B8F">
        <w:rPr>
          <w:rFonts w:eastAsia="SimSun" w:cs="Arial"/>
          <w:bCs/>
          <w:kern w:val="3"/>
          <w:sz w:val="16"/>
          <w:szCs w:val="16"/>
        </w:rPr>
        <w:t xml:space="preserve"> - korzystając z tego prawa można złożyć wniosek  o ograniczenie przetwarzania danych, w razie kwestionowania prawidłowość przetwarzanych danych. W przypadku zasadności wniosku możemy dane jedynie przechowywać</w:t>
      </w:r>
    </w:p>
    <w:p w14:paraId="7EE2A57E" w14:textId="77777777" w:rsidR="00561653" w:rsidRPr="001A5B8F" w:rsidRDefault="00561653" w:rsidP="00561653">
      <w:pPr>
        <w:numPr>
          <w:ilvl w:val="0"/>
          <w:numId w:val="36"/>
        </w:numPr>
        <w:autoSpaceDN w:val="0"/>
        <w:spacing w:after="60" w:line="23" w:lineRule="atLeast"/>
        <w:textAlignment w:val="baseline"/>
        <w:rPr>
          <w:rFonts w:eastAsia="SimSun" w:cs="Arial"/>
          <w:b/>
          <w:bCs/>
          <w:kern w:val="3"/>
          <w:sz w:val="16"/>
          <w:szCs w:val="16"/>
          <w:u w:val="single"/>
        </w:rPr>
      </w:pPr>
      <w:r w:rsidRPr="001A5B8F">
        <w:rPr>
          <w:rFonts w:eastAsia="SimSun" w:cs="Arial"/>
          <w:b/>
          <w:bCs/>
          <w:kern w:val="3"/>
          <w:sz w:val="16"/>
          <w:szCs w:val="16"/>
          <w:u w:val="single"/>
        </w:rPr>
        <w:t xml:space="preserve">prawo do przenoszenia danych </w:t>
      </w:r>
      <w:r w:rsidRPr="001A5B8F">
        <w:rPr>
          <w:rFonts w:eastAsia="SimSun" w:cs="Arial"/>
          <w:bCs/>
          <w:kern w:val="3"/>
          <w:sz w:val="16"/>
          <w:szCs w:val="16"/>
        </w:rPr>
        <w:t>– korzystając z tego prawa można w dowolnym momencie przesłać te dane osobowe innemu administratorowi bez przeszkód ze strony administratora, któremu dostarczono te dane osobowe, jeżeli: przetwarzanie odbywa się nie podstawie zgody lub przesłanki niezbędności do zawarcia lub wykonania umowy oraz przetwarzanie odbywa się w sposób zautomatyzowany (w systemach informatycznych) zgodnie z art. 20 RODO</w:t>
      </w:r>
    </w:p>
    <w:p w14:paraId="57F3D6B9" w14:textId="77777777" w:rsidR="00561653" w:rsidRPr="001A5B8F" w:rsidRDefault="00561653" w:rsidP="00561653">
      <w:pPr>
        <w:numPr>
          <w:ilvl w:val="0"/>
          <w:numId w:val="36"/>
        </w:numPr>
        <w:autoSpaceDN w:val="0"/>
        <w:spacing w:after="60" w:line="23" w:lineRule="atLeast"/>
        <w:textAlignment w:val="baseline"/>
        <w:rPr>
          <w:rFonts w:eastAsia="SimSun" w:cs="Arial"/>
          <w:bCs/>
          <w:kern w:val="3"/>
          <w:sz w:val="16"/>
          <w:szCs w:val="16"/>
        </w:rPr>
      </w:pPr>
      <w:r w:rsidRPr="001A5B8F">
        <w:rPr>
          <w:rFonts w:eastAsia="SimSun" w:cs="Arial"/>
          <w:b/>
          <w:bCs/>
          <w:kern w:val="3"/>
          <w:sz w:val="16"/>
          <w:szCs w:val="16"/>
          <w:u w:val="single"/>
        </w:rPr>
        <w:t>prawo wniesienia sprzeciwu</w:t>
      </w:r>
      <w:r w:rsidRPr="001A5B8F">
        <w:rPr>
          <w:rFonts w:eastAsia="SimSun" w:cs="Arial"/>
          <w:bCs/>
          <w:kern w:val="3"/>
          <w:sz w:val="16"/>
          <w:szCs w:val="16"/>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40814C1A" w14:textId="77777777" w:rsidR="00561653" w:rsidRPr="001A5B8F" w:rsidRDefault="00561653" w:rsidP="00561653">
      <w:pPr>
        <w:numPr>
          <w:ilvl w:val="0"/>
          <w:numId w:val="36"/>
        </w:numPr>
        <w:autoSpaceDN w:val="0"/>
        <w:spacing w:after="60" w:line="23" w:lineRule="atLeast"/>
        <w:textAlignment w:val="baseline"/>
        <w:rPr>
          <w:rFonts w:eastAsia="SimSun" w:cs="Arial"/>
          <w:bCs/>
          <w:kern w:val="3"/>
          <w:sz w:val="16"/>
          <w:szCs w:val="16"/>
        </w:rPr>
      </w:pPr>
      <w:r w:rsidRPr="001A5B8F">
        <w:rPr>
          <w:rFonts w:eastAsia="SimSun" w:cs="Arial"/>
          <w:b/>
          <w:bCs/>
          <w:kern w:val="3"/>
          <w:sz w:val="16"/>
          <w:szCs w:val="16"/>
          <w:u w:val="single"/>
        </w:rPr>
        <w:t>wniesienia skargi do organu nadzorczego</w:t>
      </w:r>
      <w:r w:rsidRPr="001A5B8F">
        <w:rPr>
          <w:rFonts w:eastAsia="SimSun" w:cs="Arial"/>
          <w:bCs/>
          <w:kern w:val="3"/>
          <w:sz w:val="16"/>
          <w:szCs w:val="16"/>
        </w:rPr>
        <w:t>, tj. do Prezesa Urzędu Ochrony Danych Osobowych, gdy uznane zostanie, że przetwarzanie Pana/Pani danych osobowych narusza przepisy prawa,</w:t>
      </w:r>
    </w:p>
    <w:p w14:paraId="3B515391" w14:textId="77777777" w:rsidR="00561653" w:rsidRPr="001A5B8F" w:rsidRDefault="00561653" w:rsidP="00561653">
      <w:pPr>
        <w:numPr>
          <w:ilvl w:val="0"/>
          <w:numId w:val="21"/>
        </w:numPr>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t xml:space="preserve">Pana/Pani dane osobowe nie będą przekazywane do państw spoza Europejskiego Obszaru Gospodarczego, </w:t>
      </w:r>
    </w:p>
    <w:p w14:paraId="39FFBE83" w14:textId="77777777" w:rsidR="00561653" w:rsidRPr="001A5B8F" w:rsidRDefault="00561653" w:rsidP="00561653">
      <w:pPr>
        <w:numPr>
          <w:ilvl w:val="0"/>
          <w:numId w:val="21"/>
        </w:numPr>
        <w:autoSpaceDN w:val="0"/>
        <w:spacing w:after="60" w:line="23" w:lineRule="atLeast"/>
        <w:textAlignment w:val="baseline"/>
        <w:rPr>
          <w:rFonts w:eastAsia="SimSun" w:cs="Arial"/>
          <w:bCs/>
          <w:kern w:val="3"/>
          <w:sz w:val="16"/>
          <w:szCs w:val="16"/>
        </w:rPr>
      </w:pPr>
      <w:r w:rsidRPr="001A5B8F">
        <w:rPr>
          <w:rFonts w:eastAsia="SimSun" w:cs="Arial"/>
          <w:bCs/>
          <w:kern w:val="3"/>
          <w:sz w:val="16"/>
          <w:szCs w:val="16"/>
        </w:rPr>
        <w:t xml:space="preserve">Podanie danych osobowych jest warunkiem zawarcia umowy. Osoba, której dane dotyczą, jest zobowiązana do ich podania. Konsekwencja niepodania danych osobowych może skutkować brakiem zawarcia i wykonanie umowy cywilnoprawnej. </w:t>
      </w:r>
    </w:p>
    <w:p w14:paraId="13C6D311" w14:textId="70AD0CD3" w:rsidR="00561653" w:rsidRPr="001A5B8F" w:rsidRDefault="00561653" w:rsidP="00B246B2">
      <w:pPr>
        <w:numPr>
          <w:ilvl w:val="0"/>
          <w:numId w:val="21"/>
        </w:numPr>
        <w:autoSpaceDN w:val="0"/>
        <w:spacing w:after="60" w:line="23" w:lineRule="atLeast"/>
        <w:textAlignment w:val="baseline"/>
        <w:rPr>
          <w:sz w:val="16"/>
          <w:szCs w:val="16"/>
        </w:rPr>
      </w:pPr>
      <w:r w:rsidRPr="001A5B8F">
        <w:rPr>
          <w:rFonts w:eastAsia="SimSun" w:cs="Arial"/>
          <w:bCs/>
          <w:kern w:val="3"/>
          <w:sz w:val="16"/>
          <w:szCs w:val="16"/>
        </w:rPr>
        <w:t>Pana/Pani dane nie będą przetwarzane w sposób zautomatyzowany i nie będą poddawane profilowaniu</w:t>
      </w:r>
      <w:bookmarkEnd w:id="5"/>
      <w:r w:rsidRPr="001A5B8F">
        <w:rPr>
          <w:rFonts w:eastAsia="SimSun" w:cs="Arial"/>
          <w:bCs/>
          <w:kern w:val="3"/>
          <w:sz w:val="16"/>
          <w:szCs w:val="16"/>
        </w:rPr>
        <w:t>.</w:t>
      </w:r>
    </w:p>
    <w:sectPr w:rsidR="00561653" w:rsidRPr="001A5B8F" w:rsidSect="003A3F7D">
      <w:headerReference w:type="default" r:id="rId9"/>
      <w:footerReference w:type="default" r:id="rId10"/>
      <w:pgSz w:w="11906" w:h="16838"/>
      <w:pgMar w:top="1985" w:right="849" w:bottom="851" w:left="1418" w:header="51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8FD33" w14:textId="77777777" w:rsidR="00A120AD" w:rsidRDefault="00A120AD">
      <w:pPr>
        <w:spacing w:after="0" w:line="240" w:lineRule="auto"/>
      </w:pPr>
      <w:r>
        <w:separator/>
      </w:r>
    </w:p>
  </w:endnote>
  <w:endnote w:type="continuationSeparator" w:id="0">
    <w:p w14:paraId="5DF8E5E7" w14:textId="77777777" w:rsidR="00A120AD" w:rsidRDefault="00A12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5D78A03" w:rsidR="00A120AD" w:rsidRDefault="00306433">
    <w:pPr>
      <w:pStyle w:val="Stopka"/>
      <w:jc w:val="center"/>
      <w:rPr>
        <w:sz w:val="18"/>
        <w:szCs w:val="20"/>
      </w:rPr>
    </w:pPr>
    <w:r>
      <w:rPr>
        <w:sz w:val="18"/>
        <w:szCs w:val="20"/>
      </w:rPr>
      <w:t xml:space="preserve">Miejskie </w:t>
    </w:r>
    <w:r w:rsidR="00A120AD">
      <w:rPr>
        <w:sz w:val="18"/>
        <w:szCs w:val="20"/>
      </w:rPr>
      <w:t>Centrum Usług Wspólnych w Radomiu</w:t>
    </w:r>
  </w:p>
  <w:p w14:paraId="3EBD2FCE" w14:textId="1740F8B3" w:rsidR="00A120AD" w:rsidRDefault="00A120AD">
    <w:pPr>
      <w:pStyle w:val="Stopka"/>
      <w:jc w:val="center"/>
      <w:rPr>
        <w:sz w:val="16"/>
        <w:szCs w:val="16"/>
      </w:rPr>
    </w:pPr>
    <w:bookmarkStart w:id="6" w:name="_Hlk51225638"/>
    <w:r>
      <w:rPr>
        <w:sz w:val="18"/>
        <w:szCs w:val="20"/>
      </w:rPr>
      <w:t>ul. Pułaskiego 9, 26 – 600 Radom, tel. 48 368 09 00, e-mail: sekretariat@</w:t>
    </w:r>
    <w:r w:rsidR="00745FE3">
      <w:rPr>
        <w:sz w:val="18"/>
        <w:szCs w:val="20"/>
      </w:rPr>
      <w:t>m</w:t>
    </w:r>
    <w:r>
      <w:rPr>
        <w:sz w:val="18"/>
        <w:szCs w:val="20"/>
      </w:rPr>
      <w:t>cuw</w:t>
    </w:r>
    <w:r w:rsidR="00745FE3">
      <w:rPr>
        <w:sz w:val="18"/>
        <w:szCs w:val="20"/>
      </w:rPr>
      <w:t>.</w:t>
    </w:r>
    <w:r>
      <w:rPr>
        <w:sz w:val="18"/>
        <w:szCs w:val="20"/>
      </w:rPr>
      <w:t>radom.pl</w:t>
    </w:r>
    <w:bookmarkEnd w:id="6"/>
  </w:p>
  <w:p w14:paraId="7ADFC72D" w14:textId="77777777" w:rsidR="00A120AD" w:rsidRDefault="00A120AD">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B5214" w14:textId="77777777" w:rsidR="00A120AD" w:rsidRDefault="00A120AD">
      <w:pPr>
        <w:spacing w:after="0" w:line="240" w:lineRule="auto"/>
      </w:pPr>
      <w:r>
        <w:separator/>
      </w:r>
    </w:p>
  </w:footnote>
  <w:footnote w:type="continuationSeparator" w:id="0">
    <w:p w14:paraId="168D35A8" w14:textId="77777777" w:rsidR="00A120AD" w:rsidRDefault="00A12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F057" w14:textId="77777777" w:rsidR="00A120AD" w:rsidRDefault="00A120AD">
    <w:pPr>
      <w:pStyle w:val="Nagwek"/>
    </w:pPr>
  </w:p>
  <w:p w14:paraId="022935B1" w14:textId="77777777" w:rsidR="00A120AD" w:rsidRDefault="00A120AD" w:rsidP="00201177">
    <w:pPr>
      <w:pStyle w:val="Nagwek"/>
      <w:ind w:firstLine="708"/>
    </w:pPr>
  </w:p>
  <w:p w14:paraId="01FD72FD" w14:textId="77777777" w:rsidR="00A120AD" w:rsidRDefault="00A120AD">
    <w:pPr>
      <w:pStyle w:val="Nagwek"/>
    </w:pPr>
  </w:p>
  <w:p w14:paraId="7331036A" w14:textId="77777777" w:rsidR="00A120AD" w:rsidRDefault="00A120AD" w:rsidP="00002C25">
    <w:pPr>
      <w:pStyle w:val="Nagwek"/>
      <w:tabs>
        <w:tab w:val="clear" w:pos="4536"/>
        <w:tab w:val="clear" w:pos="9072"/>
        <w:tab w:val="left" w:pos="1046"/>
      </w:tabs>
    </w:pPr>
    <w:r>
      <w:tab/>
    </w:r>
  </w:p>
  <w:p w14:paraId="3A5CF07D" w14:textId="76C5AC68" w:rsidR="00A120AD" w:rsidRDefault="0088094C">
    <w:pPr>
      <w:pStyle w:val="Nagwek"/>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4D03D1">
      <w:rPr>
        <w:rFonts w:cs="Arial"/>
        <w:szCs w:val="20"/>
      </w:rPr>
      <w:t>109</w:t>
    </w:r>
    <w:r w:rsidR="00A120AD">
      <w:rPr>
        <w:rFonts w:cs="Arial"/>
        <w:szCs w:val="20"/>
      </w:rPr>
      <w:t>.202</w:t>
    </w:r>
    <w:r w:rsidR="00AC269D">
      <w:rPr>
        <w:rFonts w:cs="Arial"/>
        <w:szCs w:val="20"/>
      </w:rPr>
      <w:t>5</w:t>
    </w:r>
    <w:r w:rsidR="00A120AD">
      <w:rPr>
        <w:rFonts w:cs="Arial"/>
        <w:szCs w:val="20"/>
      </w:rPr>
      <w:t>.</w:t>
    </w:r>
    <w:r w:rsidR="006E1758">
      <w:rPr>
        <w:rFonts w:cs="Arial"/>
        <w:szCs w:val="20"/>
      </w:rPr>
      <w:t>AR</w:t>
    </w:r>
    <w:r w:rsidR="00A120AD">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2DE03B42"/>
    <w:name w:val="WW8Num11"/>
    <w:lvl w:ilvl="0">
      <w:start w:val="1"/>
      <w:numFmt w:val="bullet"/>
      <w:lvlText w:val="§"/>
      <w:lvlJc w:val="left"/>
      <w:pPr>
        <w:tabs>
          <w:tab w:val="num" w:pos="0"/>
        </w:tabs>
        <w:ind w:left="5039" w:hanging="360"/>
      </w:pPr>
      <w:rPr>
        <w:rFonts w:ascii="Arial" w:hAnsi="Arial" w:cs="Arial"/>
        <w:b/>
        <w:sz w:val="20"/>
        <w:szCs w:val="20"/>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81"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185061C"/>
    <w:multiLevelType w:val="hybridMultilevel"/>
    <w:tmpl w:val="D3421932"/>
    <w:lvl w:ilvl="0" w:tplc="0478B192">
      <w:start w:val="1"/>
      <w:numFmt w:val="decimal"/>
      <w:lvlText w:val="%1."/>
      <w:lvlJc w:val="left"/>
      <w:pPr>
        <w:ind w:left="284" w:hanging="284"/>
      </w:pPr>
      <w:rPr>
        <w:rFonts w:hint="default"/>
        <w:b w:val="0"/>
        <w:bCs w:val="0"/>
        <w:sz w:val="16"/>
        <w:szCs w:val="16"/>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0FCE7724"/>
    <w:multiLevelType w:val="hybridMultilevel"/>
    <w:tmpl w:val="EB1C1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681E27"/>
    <w:multiLevelType w:val="multilevel"/>
    <w:tmpl w:val="6AEC76AE"/>
    <w:lvl w:ilvl="0">
      <w:start w:val="1"/>
      <w:numFmt w:val="decimal"/>
      <w:lvlText w:val="%1."/>
      <w:lvlJc w:val="left"/>
      <w:pPr>
        <w:ind w:left="284" w:hanging="284"/>
      </w:pPr>
      <w:rPr>
        <w:rFonts w:ascii="Arial" w:hAnsi="Arial" w:cs="Arial" w:hint="default"/>
        <w:b w:val="0"/>
        <w:sz w:val="16"/>
        <w:szCs w:val="16"/>
      </w:rPr>
    </w:lvl>
    <w:lvl w:ilvl="1">
      <w:start w:val="1"/>
      <w:numFmt w:val="bullet"/>
      <w:lvlText w:val=""/>
      <w:lvlJc w:val="left"/>
      <w:pPr>
        <w:ind w:left="567" w:hanging="283"/>
      </w:pPr>
      <w:rPr>
        <w:rFonts w:ascii="Symbol" w:hAnsi="Symbo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2" w15:restartNumberingAfterBreak="0">
    <w:nsid w:val="15076BD1"/>
    <w:multiLevelType w:val="singleLevel"/>
    <w:tmpl w:val="2D9058B8"/>
    <w:lvl w:ilvl="0">
      <w:start w:val="1"/>
      <w:numFmt w:val="decimal"/>
      <w:lvlText w:val="%1."/>
      <w:lvlJc w:val="left"/>
      <w:pPr>
        <w:tabs>
          <w:tab w:val="num" w:pos="0"/>
        </w:tabs>
        <w:ind w:left="720" w:hanging="360"/>
      </w:pPr>
      <w:rPr>
        <w:b w:val="0"/>
      </w:rPr>
    </w:lvl>
  </w:abstractNum>
  <w:abstractNum w:abstractNumId="23" w15:restartNumberingAfterBreak="0">
    <w:nsid w:val="17211099"/>
    <w:multiLevelType w:val="hybridMultilevel"/>
    <w:tmpl w:val="078CE530"/>
    <w:lvl w:ilvl="0" w:tplc="3F02B40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C93DAC"/>
    <w:multiLevelType w:val="multilevel"/>
    <w:tmpl w:val="85C8BC12"/>
    <w:lvl w:ilvl="0">
      <w:start w:val="18"/>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5" w15:restartNumberingAfterBreak="0">
    <w:nsid w:val="1D5614CB"/>
    <w:multiLevelType w:val="multilevel"/>
    <w:tmpl w:val="0000000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6" w15:restartNumberingAfterBreak="0">
    <w:nsid w:val="22A13F09"/>
    <w:multiLevelType w:val="hybridMultilevel"/>
    <w:tmpl w:val="F0CEBB46"/>
    <w:lvl w:ilvl="0" w:tplc="1B9EE4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8" w15:restartNumberingAfterBreak="0">
    <w:nsid w:val="27B33886"/>
    <w:multiLevelType w:val="hybridMultilevel"/>
    <w:tmpl w:val="B242319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282129D9"/>
    <w:multiLevelType w:val="hybridMultilevel"/>
    <w:tmpl w:val="26C499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2BCD0AFC"/>
    <w:multiLevelType w:val="hybridMultilevel"/>
    <w:tmpl w:val="7D0CDB9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49B4D5C"/>
    <w:multiLevelType w:val="hybridMultilevel"/>
    <w:tmpl w:val="49107D16"/>
    <w:lvl w:ilvl="0" w:tplc="49B4DC84">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5025BEF"/>
    <w:multiLevelType w:val="multilevel"/>
    <w:tmpl w:val="4D4AA68E"/>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34" w15:restartNumberingAfterBreak="0">
    <w:nsid w:val="3E614E12"/>
    <w:multiLevelType w:val="multilevel"/>
    <w:tmpl w:val="4D4AA68E"/>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35"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5D6D1E"/>
    <w:multiLevelType w:val="hybridMultilevel"/>
    <w:tmpl w:val="1B444BB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5050F89"/>
    <w:multiLevelType w:val="hybridMultilevel"/>
    <w:tmpl w:val="68E0AFD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47FE1592"/>
    <w:multiLevelType w:val="hybridMultilevel"/>
    <w:tmpl w:val="94366B4A"/>
    <w:lvl w:ilvl="0" w:tplc="6ED8F004">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3"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5" w15:restartNumberingAfterBreak="0">
    <w:nsid w:val="62E37A9C"/>
    <w:multiLevelType w:val="multilevel"/>
    <w:tmpl w:val="8CAE5954"/>
    <w:lvl w:ilvl="0">
      <w:start w:val="20"/>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6" w15:restartNumberingAfterBreak="0">
    <w:nsid w:val="63FB5AF2"/>
    <w:multiLevelType w:val="hybridMultilevel"/>
    <w:tmpl w:val="F68E3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6422D3"/>
    <w:multiLevelType w:val="hybridMultilevel"/>
    <w:tmpl w:val="84F666E4"/>
    <w:lvl w:ilvl="0" w:tplc="F070C2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0C173D"/>
    <w:multiLevelType w:val="hybridMultilevel"/>
    <w:tmpl w:val="61427D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79AC1AD5"/>
    <w:multiLevelType w:val="multilevel"/>
    <w:tmpl w:val="5B681744"/>
    <w:name w:val="WW8Num134"/>
    <w:lvl w:ilvl="0">
      <w:start w:val="5"/>
      <w:numFmt w:val="decimal"/>
      <w:lvlText w:val="%1."/>
      <w:lvlJc w:val="left"/>
      <w:pPr>
        <w:tabs>
          <w:tab w:val="num" w:pos="0"/>
        </w:tabs>
        <w:ind w:left="781" w:hanging="360"/>
      </w:pPr>
      <w:rPr>
        <w:rFonts w:ascii="Arial" w:hAnsi="Arial" w:cs="Arial" w:hint="default"/>
        <w:color w:val="000000"/>
        <w:szCs w:val="20"/>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abstractNum w:abstractNumId="50" w15:restartNumberingAfterBreak="0">
    <w:nsid w:val="7EE9142D"/>
    <w:multiLevelType w:val="hybridMultilevel"/>
    <w:tmpl w:val="7D0CDB9A"/>
    <w:lvl w:ilvl="0" w:tplc="0415000F">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2894592">
    <w:abstractNumId w:val="18"/>
  </w:num>
  <w:num w:numId="2" w16cid:durableId="326590826">
    <w:abstractNumId w:val="1"/>
  </w:num>
  <w:num w:numId="3" w16cid:durableId="1361855365">
    <w:abstractNumId w:val="3"/>
  </w:num>
  <w:num w:numId="4" w16cid:durableId="1072699442">
    <w:abstractNumId w:val="4"/>
  </w:num>
  <w:num w:numId="5" w16cid:durableId="589699305">
    <w:abstractNumId w:val="5"/>
  </w:num>
  <w:num w:numId="6" w16cid:durableId="1426262177">
    <w:abstractNumId w:val="6"/>
  </w:num>
  <w:num w:numId="7" w16cid:durableId="249123274">
    <w:abstractNumId w:val="7"/>
  </w:num>
  <w:num w:numId="8" w16cid:durableId="851918100">
    <w:abstractNumId w:val="8"/>
  </w:num>
  <w:num w:numId="9" w16cid:durableId="1752653991">
    <w:abstractNumId w:val="9"/>
  </w:num>
  <w:num w:numId="10" w16cid:durableId="202182731">
    <w:abstractNumId w:val="10"/>
  </w:num>
  <w:num w:numId="11" w16cid:durableId="1540627113">
    <w:abstractNumId w:val="11"/>
  </w:num>
  <w:num w:numId="12" w16cid:durableId="321978596">
    <w:abstractNumId w:val="13"/>
  </w:num>
  <w:num w:numId="13" w16cid:durableId="2122799124">
    <w:abstractNumId w:val="14"/>
  </w:num>
  <w:num w:numId="14" w16cid:durableId="21396692">
    <w:abstractNumId w:val="44"/>
  </w:num>
  <w:num w:numId="15" w16cid:durableId="216628579">
    <w:abstractNumId w:val="24"/>
  </w:num>
  <w:num w:numId="16" w16cid:durableId="1181165130">
    <w:abstractNumId w:val="27"/>
  </w:num>
  <w:num w:numId="17" w16cid:durableId="1288901012">
    <w:abstractNumId w:val="45"/>
  </w:num>
  <w:num w:numId="18" w16cid:durableId="1045374669">
    <w:abstractNumId w:val="19"/>
  </w:num>
  <w:num w:numId="19" w16cid:durableId="19420340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9734989">
    <w:abstractNumId w:val="29"/>
  </w:num>
  <w:num w:numId="21" w16cid:durableId="203830741">
    <w:abstractNumId w:val="17"/>
  </w:num>
  <w:num w:numId="22" w16cid:durableId="580798999">
    <w:abstractNumId w:val="32"/>
  </w:num>
  <w:num w:numId="23" w16cid:durableId="933561433">
    <w:abstractNumId w:val="42"/>
  </w:num>
  <w:num w:numId="24" w16cid:durableId="1159619877">
    <w:abstractNumId w:val="28"/>
  </w:num>
  <w:num w:numId="25" w16cid:durableId="1747341416">
    <w:abstractNumId w:val="46"/>
  </w:num>
  <w:num w:numId="26" w16cid:durableId="874732802">
    <w:abstractNumId w:val="37"/>
  </w:num>
  <w:num w:numId="27" w16cid:durableId="90051140">
    <w:abstractNumId w:val="20"/>
  </w:num>
  <w:num w:numId="28" w16cid:durableId="581719414">
    <w:abstractNumId w:val="21"/>
  </w:num>
  <w:num w:numId="29" w16cid:durableId="1658604187">
    <w:abstractNumId w:val="47"/>
  </w:num>
  <w:num w:numId="30" w16cid:durableId="492650109">
    <w:abstractNumId w:val="49"/>
  </w:num>
  <w:num w:numId="31" w16cid:durableId="1346906273">
    <w:abstractNumId w:val="33"/>
  </w:num>
  <w:num w:numId="32" w16cid:durableId="453332227">
    <w:abstractNumId w:val="36"/>
  </w:num>
  <w:num w:numId="33" w16cid:durableId="1091505817">
    <w:abstractNumId w:val="35"/>
  </w:num>
  <w:num w:numId="34" w16cid:durableId="990863968">
    <w:abstractNumId w:val="38"/>
  </w:num>
  <w:num w:numId="35" w16cid:durableId="632641279">
    <w:abstractNumId w:val="26"/>
  </w:num>
  <w:num w:numId="36" w16cid:durableId="1172259980">
    <w:abstractNumId w:val="31"/>
  </w:num>
  <w:num w:numId="37" w16cid:durableId="1744451378">
    <w:abstractNumId w:val="43"/>
  </w:num>
  <w:num w:numId="38" w16cid:durableId="14818016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28571126">
    <w:abstractNumId w:val="50"/>
  </w:num>
  <w:num w:numId="40" w16cid:durableId="1353266510">
    <w:abstractNumId w:val="48"/>
  </w:num>
  <w:num w:numId="41" w16cid:durableId="945767157">
    <w:abstractNumId w:val="39"/>
  </w:num>
  <w:num w:numId="42" w16cid:durableId="2078283323">
    <w:abstractNumId w:val="22"/>
  </w:num>
  <w:num w:numId="43" w16cid:durableId="339087310">
    <w:abstractNumId w:val="23"/>
  </w:num>
  <w:num w:numId="44" w16cid:durableId="1571233736">
    <w:abstractNumId w:val="34"/>
  </w:num>
  <w:num w:numId="45" w16cid:durableId="1860780449">
    <w:abstractNumId w:val="25"/>
  </w:num>
  <w:num w:numId="46" w16cid:durableId="322971233">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C25"/>
    <w:rsid w:val="0002134F"/>
    <w:rsid w:val="0002281F"/>
    <w:rsid w:val="00024CFB"/>
    <w:rsid w:val="000362CE"/>
    <w:rsid w:val="0003730B"/>
    <w:rsid w:val="000502CF"/>
    <w:rsid w:val="00050A2C"/>
    <w:rsid w:val="00053C1B"/>
    <w:rsid w:val="000666A2"/>
    <w:rsid w:val="0007303D"/>
    <w:rsid w:val="00080844"/>
    <w:rsid w:val="000877F3"/>
    <w:rsid w:val="00093228"/>
    <w:rsid w:val="00096119"/>
    <w:rsid w:val="000967A4"/>
    <w:rsid w:val="000A2A34"/>
    <w:rsid w:val="000A60EF"/>
    <w:rsid w:val="000B3D78"/>
    <w:rsid w:val="000B4414"/>
    <w:rsid w:val="000B6AC5"/>
    <w:rsid w:val="000C0AF8"/>
    <w:rsid w:val="000C2865"/>
    <w:rsid w:val="000D590B"/>
    <w:rsid w:val="000E1BAA"/>
    <w:rsid w:val="000E5D85"/>
    <w:rsid w:val="000F6327"/>
    <w:rsid w:val="00103B13"/>
    <w:rsid w:val="001070A4"/>
    <w:rsid w:val="001072C2"/>
    <w:rsid w:val="001117E9"/>
    <w:rsid w:val="00111E8D"/>
    <w:rsid w:val="001125DF"/>
    <w:rsid w:val="00113EB5"/>
    <w:rsid w:val="001160D3"/>
    <w:rsid w:val="001161AC"/>
    <w:rsid w:val="00124A31"/>
    <w:rsid w:val="0012523A"/>
    <w:rsid w:val="0012663C"/>
    <w:rsid w:val="00130F16"/>
    <w:rsid w:val="001347E0"/>
    <w:rsid w:val="0014279E"/>
    <w:rsid w:val="00145BC0"/>
    <w:rsid w:val="0015307B"/>
    <w:rsid w:val="00161D4F"/>
    <w:rsid w:val="0017174D"/>
    <w:rsid w:val="00173433"/>
    <w:rsid w:val="00177BB5"/>
    <w:rsid w:val="00181262"/>
    <w:rsid w:val="00182764"/>
    <w:rsid w:val="00183D12"/>
    <w:rsid w:val="00187C1A"/>
    <w:rsid w:val="00192711"/>
    <w:rsid w:val="001A0917"/>
    <w:rsid w:val="001A44D9"/>
    <w:rsid w:val="001A5B8F"/>
    <w:rsid w:val="001B48B9"/>
    <w:rsid w:val="001C689A"/>
    <w:rsid w:val="001E0EB7"/>
    <w:rsid w:val="001E5E8B"/>
    <w:rsid w:val="00201177"/>
    <w:rsid w:val="0020582F"/>
    <w:rsid w:val="00215755"/>
    <w:rsid w:val="00220CD0"/>
    <w:rsid w:val="002212C5"/>
    <w:rsid w:val="0022526F"/>
    <w:rsid w:val="00233A70"/>
    <w:rsid w:val="00244AD0"/>
    <w:rsid w:val="00267505"/>
    <w:rsid w:val="00273E7C"/>
    <w:rsid w:val="00275B34"/>
    <w:rsid w:val="00276C49"/>
    <w:rsid w:val="00290184"/>
    <w:rsid w:val="002A4744"/>
    <w:rsid w:val="002C495A"/>
    <w:rsid w:val="002C4B1D"/>
    <w:rsid w:val="002C6F44"/>
    <w:rsid w:val="002D2746"/>
    <w:rsid w:val="002D6138"/>
    <w:rsid w:val="002D79A2"/>
    <w:rsid w:val="002E0A55"/>
    <w:rsid w:val="002E12BC"/>
    <w:rsid w:val="002E4330"/>
    <w:rsid w:val="002E4FF4"/>
    <w:rsid w:val="002E5188"/>
    <w:rsid w:val="002F3341"/>
    <w:rsid w:val="00306433"/>
    <w:rsid w:val="00311C74"/>
    <w:rsid w:val="00312502"/>
    <w:rsid w:val="00336230"/>
    <w:rsid w:val="00337A68"/>
    <w:rsid w:val="003408A9"/>
    <w:rsid w:val="00350CA2"/>
    <w:rsid w:val="00352293"/>
    <w:rsid w:val="00355864"/>
    <w:rsid w:val="00377213"/>
    <w:rsid w:val="00381E6E"/>
    <w:rsid w:val="00394F5B"/>
    <w:rsid w:val="003A04C1"/>
    <w:rsid w:val="003A3F7D"/>
    <w:rsid w:val="003A6D83"/>
    <w:rsid w:val="003D2C56"/>
    <w:rsid w:val="003F6A91"/>
    <w:rsid w:val="00406E87"/>
    <w:rsid w:val="0040701E"/>
    <w:rsid w:val="00422B3A"/>
    <w:rsid w:val="00423FFE"/>
    <w:rsid w:val="00442F1C"/>
    <w:rsid w:val="00445895"/>
    <w:rsid w:val="004502A9"/>
    <w:rsid w:val="004504B3"/>
    <w:rsid w:val="004517DD"/>
    <w:rsid w:val="00452DAA"/>
    <w:rsid w:val="0045359F"/>
    <w:rsid w:val="00454178"/>
    <w:rsid w:val="00466528"/>
    <w:rsid w:val="004B0A25"/>
    <w:rsid w:val="004B0A86"/>
    <w:rsid w:val="004B4551"/>
    <w:rsid w:val="004B71F6"/>
    <w:rsid w:val="004C1979"/>
    <w:rsid w:val="004C6C06"/>
    <w:rsid w:val="004D03D1"/>
    <w:rsid w:val="004D6BFD"/>
    <w:rsid w:val="004E3949"/>
    <w:rsid w:val="004E600B"/>
    <w:rsid w:val="004F6578"/>
    <w:rsid w:val="00500577"/>
    <w:rsid w:val="00510F35"/>
    <w:rsid w:val="00514E50"/>
    <w:rsid w:val="005400F0"/>
    <w:rsid w:val="00557010"/>
    <w:rsid w:val="00561653"/>
    <w:rsid w:val="00565FEC"/>
    <w:rsid w:val="005660A9"/>
    <w:rsid w:val="0056622D"/>
    <w:rsid w:val="00576FFB"/>
    <w:rsid w:val="00577DD4"/>
    <w:rsid w:val="00582EE3"/>
    <w:rsid w:val="005844B5"/>
    <w:rsid w:val="00586674"/>
    <w:rsid w:val="005905B2"/>
    <w:rsid w:val="00591D0D"/>
    <w:rsid w:val="005B545D"/>
    <w:rsid w:val="005B66C2"/>
    <w:rsid w:val="005C4D88"/>
    <w:rsid w:val="005C60DC"/>
    <w:rsid w:val="005C7DBD"/>
    <w:rsid w:val="005D54D7"/>
    <w:rsid w:val="005E41D7"/>
    <w:rsid w:val="005E4A83"/>
    <w:rsid w:val="005E51EC"/>
    <w:rsid w:val="005F50B1"/>
    <w:rsid w:val="005F6BC7"/>
    <w:rsid w:val="006056AE"/>
    <w:rsid w:val="00605E96"/>
    <w:rsid w:val="00610CDA"/>
    <w:rsid w:val="0061363F"/>
    <w:rsid w:val="00614FC4"/>
    <w:rsid w:val="00615B95"/>
    <w:rsid w:val="0061708B"/>
    <w:rsid w:val="006268ED"/>
    <w:rsid w:val="006275B7"/>
    <w:rsid w:val="00642A05"/>
    <w:rsid w:val="00644843"/>
    <w:rsid w:val="006517AB"/>
    <w:rsid w:val="00665FAE"/>
    <w:rsid w:val="00675FBA"/>
    <w:rsid w:val="00677C3B"/>
    <w:rsid w:val="00680105"/>
    <w:rsid w:val="00680E77"/>
    <w:rsid w:val="00680FC0"/>
    <w:rsid w:val="006853F8"/>
    <w:rsid w:val="00693395"/>
    <w:rsid w:val="00693E18"/>
    <w:rsid w:val="00693F64"/>
    <w:rsid w:val="0069741F"/>
    <w:rsid w:val="006A4118"/>
    <w:rsid w:val="006A5167"/>
    <w:rsid w:val="006A5A80"/>
    <w:rsid w:val="006B1D5C"/>
    <w:rsid w:val="006B2A98"/>
    <w:rsid w:val="006B3207"/>
    <w:rsid w:val="006B7A74"/>
    <w:rsid w:val="006D091E"/>
    <w:rsid w:val="006D6841"/>
    <w:rsid w:val="006E1758"/>
    <w:rsid w:val="006F06BA"/>
    <w:rsid w:val="006F0BD0"/>
    <w:rsid w:val="007022AE"/>
    <w:rsid w:val="00704F05"/>
    <w:rsid w:val="007112C5"/>
    <w:rsid w:val="00711793"/>
    <w:rsid w:val="00721121"/>
    <w:rsid w:val="00721E0F"/>
    <w:rsid w:val="007237B4"/>
    <w:rsid w:val="00725737"/>
    <w:rsid w:val="00731143"/>
    <w:rsid w:val="007424D9"/>
    <w:rsid w:val="00745FE3"/>
    <w:rsid w:val="00746744"/>
    <w:rsid w:val="0075650D"/>
    <w:rsid w:val="00756ADA"/>
    <w:rsid w:val="00767AB4"/>
    <w:rsid w:val="00767EA2"/>
    <w:rsid w:val="007722D4"/>
    <w:rsid w:val="00773710"/>
    <w:rsid w:val="007779C9"/>
    <w:rsid w:val="007A2898"/>
    <w:rsid w:val="007B147E"/>
    <w:rsid w:val="007B4CBC"/>
    <w:rsid w:val="007C5683"/>
    <w:rsid w:val="007C5837"/>
    <w:rsid w:val="007D29A8"/>
    <w:rsid w:val="007E0C56"/>
    <w:rsid w:val="007E1CB5"/>
    <w:rsid w:val="007E3909"/>
    <w:rsid w:val="007F0244"/>
    <w:rsid w:val="007F2E14"/>
    <w:rsid w:val="00805AEA"/>
    <w:rsid w:val="00812354"/>
    <w:rsid w:val="00817613"/>
    <w:rsid w:val="00817926"/>
    <w:rsid w:val="008331CA"/>
    <w:rsid w:val="00840857"/>
    <w:rsid w:val="00845AAF"/>
    <w:rsid w:val="008532AF"/>
    <w:rsid w:val="008623ED"/>
    <w:rsid w:val="008756F3"/>
    <w:rsid w:val="00880611"/>
    <w:rsid w:val="0088094C"/>
    <w:rsid w:val="00880C88"/>
    <w:rsid w:val="00887DA4"/>
    <w:rsid w:val="008A6264"/>
    <w:rsid w:val="008B1797"/>
    <w:rsid w:val="008B20A0"/>
    <w:rsid w:val="008B6122"/>
    <w:rsid w:val="008C14FC"/>
    <w:rsid w:val="008F36B3"/>
    <w:rsid w:val="008F3FA0"/>
    <w:rsid w:val="0090045F"/>
    <w:rsid w:val="009023EC"/>
    <w:rsid w:val="00902B93"/>
    <w:rsid w:val="00902B9A"/>
    <w:rsid w:val="00910E19"/>
    <w:rsid w:val="00915721"/>
    <w:rsid w:val="00920BCA"/>
    <w:rsid w:val="00925E51"/>
    <w:rsid w:val="00931C82"/>
    <w:rsid w:val="009811E2"/>
    <w:rsid w:val="009852D5"/>
    <w:rsid w:val="009859FE"/>
    <w:rsid w:val="00994AC6"/>
    <w:rsid w:val="009A4E64"/>
    <w:rsid w:val="009C0CE3"/>
    <w:rsid w:val="009D3799"/>
    <w:rsid w:val="009E1200"/>
    <w:rsid w:val="009E261A"/>
    <w:rsid w:val="009E28A3"/>
    <w:rsid w:val="009E7E3D"/>
    <w:rsid w:val="00A03BF4"/>
    <w:rsid w:val="00A047D1"/>
    <w:rsid w:val="00A11F2F"/>
    <w:rsid w:val="00A120AD"/>
    <w:rsid w:val="00A26A92"/>
    <w:rsid w:val="00A27F7B"/>
    <w:rsid w:val="00A36F11"/>
    <w:rsid w:val="00A4508B"/>
    <w:rsid w:val="00A52C0D"/>
    <w:rsid w:val="00A57BF5"/>
    <w:rsid w:val="00A73CD8"/>
    <w:rsid w:val="00A74CA2"/>
    <w:rsid w:val="00A80B3B"/>
    <w:rsid w:val="00A81B05"/>
    <w:rsid w:val="00A924EE"/>
    <w:rsid w:val="00A97EC0"/>
    <w:rsid w:val="00AA128F"/>
    <w:rsid w:val="00AA720D"/>
    <w:rsid w:val="00AC1FF4"/>
    <w:rsid w:val="00AC269D"/>
    <w:rsid w:val="00AC56F5"/>
    <w:rsid w:val="00AC5DBA"/>
    <w:rsid w:val="00AC6DC3"/>
    <w:rsid w:val="00AD3013"/>
    <w:rsid w:val="00AE1B5F"/>
    <w:rsid w:val="00AE1DBC"/>
    <w:rsid w:val="00AE2EC6"/>
    <w:rsid w:val="00AE4F6F"/>
    <w:rsid w:val="00AF4E83"/>
    <w:rsid w:val="00B01281"/>
    <w:rsid w:val="00B0745A"/>
    <w:rsid w:val="00B07E98"/>
    <w:rsid w:val="00B2153D"/>
    <w:rsid w:val="00B2769B"/>
    <w:rsid w:val="00B30E42"/>
    <w:rsid w:val="00B31277"/>
    <w:rsid w:val="00B349E7"/>
    <w:rsid w:val="00B43C2C"/>
    <w:rsid w:val="00B443B4"/>
    <w:rsid w:val="00B4649E"/>
    <w:rsid w:val="00B57647"/>
    <w:rsid w:val="00B71E9C"/>
    <w:rsid w:val="00B77922"/>
    <w:rsid w:val="00B84A8B"/>
    <w:rsid w:val="00B86DB4"/>
    <w:rsid w:val="00B9200A"/>
    <w:rsid w:val="00B94912"/>
    <w:rsid w:val="00BB1C53"/>
    <w:rsid w:val="00BB2EF7"/>
    <w:rsid w:val="00BB56F1"/>
    <w:rsid w:val="00BC6D48"/>
    <w:rsid w:val="00BD4389"/>
    <w:rsid w:val="00BE1730"/>
    <w:rsid w:val="00BF1B69"/>
    <w:rsid w:val="00BF2F58"/>
    <w:rsid w:val="00C04260"/>
    <w:rsid w:val="00C055B9"/>
    <w:rsid w:val="00C12385"/>
    <w:rsid w:val="00C1335B"/>
    <w:rsid w:val="00C14BFB"/>
    <w:rsid w:val="00C16954"/>
    <w:rsid w:val="00C205E3"/>
    <w:rsid w:val="00C21527"/>
    <w:rsid w:val="00C36C62"/>
    <w:rsid w:val="00C5089C"/>
    <w:rsid w:val="00C60E15"/>
    <w:rsid w:val="00C61CEA"/>
    <w:rsid w:val="00C6457A"/>
    <w:rsid w:val="00C816CD"/>
    <w:rsid w:val="00C86918"/>
    <w:rsid w:val="00C90764"/>
    <w:rsid w:val="00CA4B16"/>
    <w:rsid w:val="00CB799F"/>
    <w:rsid w:val="00CC3B5D"/>
    <w:rsid w:val="00CC7AE5"/>
    <w:rsid w:val="00CE03BB"/>
    <w:rsid w:val="00CE299A"/>
    <w:rsid w:val="00CE6567"/>
    <w:rsid w:val="00CE78D8"/>
    <w:rsid w:val="00CF02E9"/>
    <w:rsid w:val="00D1411D"/>
    <w:rsid w:val="00D264D0"/>
    <w:rsid w:val="00D31835"/>
    <w:rsid w:val="00D35B8C"/>
    <w:rsid w:val="00D35F43"/>
    <w:rsid w:val="00D62545"/>
    <w:rsid w:val="00D67C05"/>
    <w:rsid w:val="00D67F89"/>
    <w:rsid w:val="00D871B6"/>
    <w:rsid w:val="00DB1C1A"/>
    <w:rsid w:val="00DB466C"/>
    <w:rsid w:val="00DC35AB"/>
    <w:rsid w:val="00DC5BE9"/>
    <w:rsid w:val="00DD5B90"/>
    <w:rsid w:val="00DF5EA0"/>
    <w:rsid w:val="00DF75AE"/>
    <w:rsid w:val="00E00F67"/>
    <w:rsid w:val="00E110F7"/>
    <w:rsid w:val="00E144BB"/>
    <w:rsid w:val="00E15245"/>
    <w:rsid w:val="00E31151"/>
    <w:rsid w:val="00E3539B"/>
    <w:rsid w:val="00E378E2"/>
    <w:rsid w:val="00E4182A"/>
    <w:rsid w:val="00E52FA6"/>
    <w:rsid w:val="00E54DD9"/>
    <w:rsid w:val="00E60A8B"/>
    <w:rsid w:val="00E651FC"/>
    <w:rsid w:val="00E92725"/>
    <w:rsid w:val="00E96458"/>
    <w:rsid w:val="00E97D9C"/>
    <w:rsid w:val="00E97EF6"/>
    <w:rsid w:val="00EB15A2"/>
    <w:rsid w:val="00EB2E21"/>
    <w:rsid w:val="00EB5383"/>
    <w:rsid w:val="00EB6442"/>
    <w:rsid w:val="00F048FA"/>
    <w:rsid w:val="00F120D2"/>
    <w:rsid w:val="00F12E4E"/>
    <w:rsid w:val="00F13D5C"/>
    <w:rsid w:val="00F17E29"/>
    <w:rsid w:val="00F27174"/>
    <w:rsid w:val="00F370D0"/>
    <w:rsid w:val="00F37A0D"/>
    <w:rsid w:val="00F37BF7"/>
    <w:rsid w:val="00F50E3E"/>
    <w:rsid w:val="00F51337"/>
    <w:rsid w:val="00F61E3F"/>
    <w:rsid w:val="00F6430D"/>
    <w:rsid w:val="00F6748F"/>
    <w:rsid w:val="00F72AA8"/>
    <w:rsid w:val="00F75B17"/>
    <w:rsid w:val="00F76BD6"/>
    <w:rsid w:val="00F7797A"/>
    <w:rsid w:val="00F77CD8"/>
    <w:rsid w:val="00F85E3A"/>
    <w:rsid w:val="00F86789"/>
    <w:rsid w:val="00FA5722"/>
    <w:rsid w:val="00FB1A30"/>
    <w:rsid w:val="00FC67C6"/>
    <w:rsid w:val="00FC6B42"/>
    <w:rsid w:val="00FD06F3"/>
    <w:rsid w:val="00FE22B5"/>
    <w:rsid w:val="00FE6DB7"/>
    <w:rsid w:val="00FF1BFB"/>
    <w:rsid w:val="00FF49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numbering" w:customStyle="1" w:styleId="zapytanie">
    <w:name w:val="zapytanie"/>
    <w:uiPriority w:val="99"/>
    <w:qFormat/>
    <w:rsid w:val="00B76866"/>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paragraph" w:customStyle="1" w:styleId="Akapitzlist2">
    <w:name w:val="Akapit z listą2"/>
    <w:basedOn w:val="Normalny"/>
    <w:rsid w:val="00A27F7B"/>
    <w:pPr>
      <w:spacing w:after="160" w:line="252" w:lineRule="auto"/>
      <w:ind w:left="720"/>
      <w:contextualSpacing/>
    </w:pPr>
    <w:rPr>
      <w:rFonts w:ascii="Calibri" w:eastAsia="Times New Roman" w:hAnsi="Calibri" w:cs="Calibri"/>
      <w:sz w:val="22"/>
      <w:lang w:eastAsia="zh-CN"/>
    </w:rPr>
  </w:style>
  <w:style w:type="character" w:styleId="Nierozpoznanawzmianka">
    <w:name w:val="Unresolved Mention"/>
    <w:basedOn w:val="Domylnaczcionkaakapitu"/>
    <w:uiPriority w:val="99"/>
    <w:semiHidden/>
    <w:unhideWhenUsed/>
    <w:rsid w:val="00C12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72401">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odo.rado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1897</Words>
  <Characters>11383</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2023-05-31T11:59:00Z</cp:lastPrinted>
  <dcterms:created xsi:type="dcterms:W3CDTF">2025-12-02T10:26:00Z</dcterms:created>
  <dcterms:modified xsi:type="dcterms:W3CDTF">2025-12-02T10:30:00Z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